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D49EA" w14:textId="77777777" w:rsidR="00C56EDB" w:rsidRDefault="00C56EDB" w:rsidP="006B690C">
      <w:pPr>
        <w:jc w:val="right"/>
      </w:pPr>
      <w:r>
        <w:rPr>
          <w:noProof/>
          <w:lang w:eastAsia="et-EE"/>
        </w:rPr>
        <w:drawing>
          <wp:inline distT="0" distB="0" distL="0" distR="0" wp14:anchorId="5091010C" wp14:editId="65E21182">
            <wp:extent cx="1359535" cy="682625"/>
            <wp:effectExtent l="0" t="0" r="0" b="317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9535" cy="682625"/>
                    </a:xfrm>
                    <a:prstGeom prst="rect">
                      <a:avLst/>
                    </a:prstGeom>
                    <a:noFill/>
                  </pic:spPr>
                </pic:pic>
              </a:graphicData>
            </a:graphic>
          </wp:inline>
        </w:drawing>
      </w:r>
    </w:p>
    <w:p w14:paraId="1339B80A" w14:textId="0CA27B35"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70A1E1E8" w:rsidR="006B690C" w:rsidRDefault="00E72798" w:rsidP="009C4658">
      <w:pPr>
        <w:tabs>
          <w:tab w:val="left" w:pos="6237"/>
        </w:tabs>
        <w:jc w:val="right"/>
      </w:pPr>
      <w:r>
        <w:t xml:space="preserve">juhataja </w:t>
      </w:r>
      <w:r w:rsidR="00054748" w:rsidRPr="00B24131">
        <w:t xml:space="preserve">käskkirjaga </w:t>
      </w:r>
      <w:r w:rsidR="00B4104B" w:rsidRPr="00B24131">
        <w:t>1-47</w:t>
      </w:r>
      <w:r w:rsidR="003623CF">
        <w:t>.2824</w:t>
      </w:r>
      <w:r w:rsidR="009371CE">
        <w:t>/1.</w:t>
      </w:r>
    </w:p>
    <w:p w14:paraId="0717C575" w14:textId="77777777" w:rsidR="007E4B62" w:rsidRDefault="007E4B62" w:rsidP="007E4B62">
      <w:pPr>
        <w:tabs>
          <w:tab w:val="left" w:pos="6237"/>
        </w:tabs>
      </w:pPr>
    </w:p>
    <w:p w14:paraId="35FEBE38" w14:textId="77777777" w:rsidR="00A91140" w:rsidRPr="00DD3881" w:rsidRDefault="007E4B62" w:rsidP="007E4B62">
      <w:pPr>
        <w:pStyle w:val="Pealkiri2"/>
        <w:jc w:val="both"/>
      </w:pPr>
      <w:r w:rsidRPr="00DD3881">
        <w:t xml:space="preserve">1. </w:t>
      </w:r>
      <w:r w:rsidR="00A91140" w:rsidRPr="00DD3881">
        <w:t xml:space="preserve">Hanke nimetus ja viitenumber </w:t>
      </w:r>
    </w:p>
    <w:p w14:paraId="08D44456" w14:textId="4DC72218" w:rsidR="00DD1320" w:rsidRPr="00DD3881" w:rsidRDefault="00A91140">
      <w:pPr>
        <w:pStyle w:val="Loendilik"/>
        <w:numPr>
          <w:ilvl w:val="1"/>
          <w:numId w:val="3"/>
        </w:numPr>
        <w:tabs>
          <w:tab w:val="left" w:pos="-7371"/>
          <w:tab w:val="left" w:pos="567"/>
        </w:tabs>
        <w:ind w:left="0" w:firstLine="0"/>
        <w:jc w:val="both"/>
      </w:pPr>
      <w:r w:rsidRPr="00DD3881">
        <w:t xml:space="preserve">Hanke nimetus: </w:t>
      </w:r>
      <w:proofErr w:type="spellStart"/>
      <w:r w:rsidR="00570779" w:rsidRPr="00DD3881">
        <w:rPr>
          <w:bCs/>
        </w:rPr>
        <w:t>Käntu</w:t>
      </w:r>
      <w:proofErr w:type="spellEnd"/>
      <w:r w:rsidR="00570779" w:rsidRPr="00DD3881">
        <w:rPr>
          <w:bCs/>
        </w:rPr>
        <w:t xml:space="preserve">-Kastja hoiuala </w:t>
      </w:r>
      <w:proofErr w:type="spellStart"/>
      <w:r w:rsidR="00570779" w:rsidRPr="00DD3881">
        <w:rPr>
          <w:bCs/>
        </w:rPr>
        <w:t>ülepääsude</w:t>
      </w:r>
      <w:proofErr w:type="spellEnd"/>
      <w:r w:rsidR="00570779" w:rsidRPr="00DD3881">
        <w:rPr>
          <w:bCs/>
        </w:rPr>
        <w:t xml:space="preserve"> rajamine</w:t>
      </w:r>
    </w:p>
    <w:p w14:paraId="4CE4C9BA" w14:textId="10B1FDB9" w:rsidR="00C62AB9" w:rsidRPr="00DD3881" w:rsidRDefault="00A91140">
      <w:pPr>
        <w:pStyle w:val="Loendilik"/>
        <w:numPr>
          <w:ilvl w:val="1"/>
          <w:numId w:val="3"/>
        </w:numPr>
        <w:tabs>
          <w:tab w:val="left" w:pos="567"/>
        </w:tabs>
        <w:ind w:left="567" w:hanging="567"/>
        <w:jc w:val="both"/>
      </w:pPr>
      <w:r w:rsidRPr="00DD3881">
        <w:t>Viitenumber:</w:t>
      </w:r>
      <w:r w:rsidR="00C25B28" w:rsidRPr="00DD3881">
        <w:t xml:space="preserve"> </w:t>
      </w:r>
      <w:r w:rsidR="00D01070" w:rsidRPr="00D01070">
        <w:rPr>
          <w:bCs/>
        </w:rPr>
        <w:t>264307</w:t>
      </w:r>
    </w:p>
    <w:p w14:paraId="21729C8F" w14:textId="57751959" w:rsidR="00A91140" w:rsidRPr="00DD3881" w:rsidRDefault="00A91140">
      <w:pPr>
        <w:pStyle w:val="Loendilik"/>
        <w:numPr>
          <w:ilvl w:val="1"/>
          <w:numId w:val="3"/>
        </w:numPr>
        <w:tabs>
          <w:tab w:val="left" w:pos="567"/>
        </w:tabs>
        <w:ind w:left="567" w:hanging="567"/>
        <w:jc w:val="both"/>
      </w:pPr>
      <w:r w:rsidRPr="00DD3881">
        <w:t xml:space="preserve">Klassifikatsioon: </w:t>
      </w:r>
      <w:r w:rsidR="00DB67AA" w:rsidRPr="00DD3881">
        <w:t>maaparandustööd 45112320-4</w:t>
      </w:r>
    </w:p>
    <w:p w14:paraId="44ECE8EC" w14:textId="77777777" w:rsidR="000C4D34" w:rsidRPr="00DD3881" w:rsidRDefault="000C4D34">
      <w:pPr>
        <w:pStyle w:val="Loendilik"/>
        <w:numPr>
          <w:ilvl w:val="1"/>
          <w:numId w:val="3"/>
        </w:numPr>
        <w:ind w:left="567" w:hanging="567"/>
        <w:jc w:val="both"/>
      </w:pPr>
      <w:r w:rsidRPr="00DD3881">
        <w:t xml:space="preserve">Hankemenetluse liik: </w:t>
      </w:r>
      <w:r w:rsidR="00921A0A" w:rsidRPr="00DD3881">
        <w:t>avatud</w:t>
      </w:r>
      <w:r w:rsidR="00910970" w:rsidRPr="00DD3881">
        <w:t xml:space="preserve"> hankemen</w:t>
      </w:r>
      <w:r w:rsidR="00E8136B" w:rsidRPr="00DD3881">
        <w:t>e</w:t>
      </w:r>
      <w:r w:rsidR="00910970" w:rsidRPr="00DD3881">
        <w:t>tlus</w:t>
      </w:r>
    </w:p>
    <w:p w14:paraId="53AD3F9A" w14:textId="77777777" w:rsidR="00DD3881" w:rsidRPr="00DD3881" w:rsidRDefault="00532261" w:rsidP="00DD3881">
      <w:pPr>
        <w:pStyle w:val="Loendilik"/>
        <w:numPr>
          <w:ilvl w:val="1"/>
          <w:numId w:val="3"/>
        </w:numPr>
        <w:tabs>
          <w:tab w:val="left" w:pos="567"/>
        </w:tabs>
        <w:ind w:left="0" w:firstLine="0"/>
        <w:jc w:val="both"/>
      </w:pPr>
      <w:r w:rsidRPr="00DD3881">
        <w:t>Rahastaja fond: Euroopa Liidu Ühtekuuluvusfond</w:t>
      </w:r>
    </w:p>
    <w:p w14:paraId="3B9A9CB7" w14:textId="77777777" w:rsidR="00DD3881" w:rsidRPr="00DD3881" w:rsidRDefault="00DD3881" w:rsidP="00DD3881">
      <w:pPr>
        <w:pStyle w:val="Loendilik"/>
        <w:numPr>
          <w:ilvl w:val="1"/>
          <w:numId w:val="3"/>
        </w:numPr>
        <w:tabs>
          <w:tab w:val="left" w:pos="567"/>
        </w:tabs>
        <w:ind w:left="0" w:firstLine="0"/>
        <w:jc w:val="both"/>
      </w:pPr>
      <w:r w:rsidRPr="00DD3881">
        <w:t>Meede: „2014-2020.8.1 Kaitsealuste liikide ja elupaikade säilitamine ning taastamine" (</w:t>
      </w:r>
      <w:r w:rsidRPr="00DD3881">
        <w:rPr>
          <w:lang w:eastAsia="et-EE"/>
        </w:rPr>
        <w:t>Valdkond:</w:t>
      </w:r>
      <w:r w:rsidRPr="00DD3881">
        <w:t xml:space="preserve"> </w:t>
      </w:r>
      <w:r w:rsidRPr="00DD3881">
        <w:rPr>
          <w:shd w:val="clear" w:color="auto" w:fill="FFFFFF"/>
        </w:rPr>
        <w:t>2014-2020.8.1.1 Kaitstavate elupaikade taastamine)</w:t>
      </w:r>
    </w:p>
    <w:p w14:paraId="6F2D4D3B" w14:textId="77777777" w:rsidR="00DD3881" w:rsidRPr="00DD3881" w:rsidRDefault="00DD3881" w:rsidP="00DD3881">
      <w:pPr>
        <w:pStyle w:val="Loendilik"/>
        <w:numPr>
          <w:ilvl w:val="1"/>
          <w:numId w:val="3"/>
        </w:numPr>
        <w:tabs>
          <w:tab w:val="left" w:pos="567"/>
        </w:tabs>
        <w:ind w:left="0" w:firstLine="0"/>
        <w:jc w:val="both"/>
      </w:pPr>
      <w:r w:rsidRPr="00DD3881">
        <w:t>Projekti nimetus: „RMK looduskaitselised tegevused“</w:t>
      </w:r>
    </w:p>
    <w:p w14:paraId="2B0CC130" w14:textId="05C845E0" w:rsidR="00DD3881" w:rsidRPr="00DD3881" w:rsidRDefault="00DD3881" w:rsidP="00DD3881">
      <w:pPr>
        <w:pStyle w:val="Loendilik"/>
        <w:numPr>
          <w:ilvl w:val="1"/>
          <w:numId w:val="3"/>
        </w:numPr>
        <w:tabs>
          <w:tab w:val="left" w:pos="567"/>
        </w:tabs>
        <w:ind w:left="0" w:firstLine="0"/>
        <w:jc w:val="both"/>
      </w:pPr>
      <w:r w:rsidRPr="00DD3881">
        <w:t>Projekti number: 2014-2020.8.01.001.02.15-0076</w:t>
      </w:r>
    </w:p>
    <w:p w14:paraId="4FB090CE" w14:textId="77777777" w:rsidR="00062E81" w:rsidRPr="00DD3881" w:rsidRDefault="00D142CD" w:rsidP="00062E81">
      <w:pPr>
        <w:pStyle w:val="Pealkiri2"/>
      </w:pPr>
      <w:r w:rsidRPr="00DD3881">
        <w:t>2</w:t>
      </w:r>
      <w:r w:rsidR="00062E81" w:rsidRPr="00DD38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 xml:space="preserve">keskkonnas (edaspidi </w:t>
      </w:r>
      <w:proofErr w:type="spellStart"/>
      <w:r w:rsidR="00FC048D">
        <w:t>e</w:t>
      </w:r>
      <w:r>
        <w:t>RHR</w:t>
      </w:r>
      <w:proofErr w:type="spellEnd"/>
      <w:r>
        <w:t xml:space="preserve">). Hankes osalemiseks, teavituste saamiseks </w:t>
      </w:r>
      <w:r w:rsidR="00FC048D">
        <w:t xml:space="preserve">ja küsimuste esitamiseks läbi </w:t>
      </w:r>
      <w:proofErr w:type="spellStart"/>
      <w:r w:rsidR="00FC048D">
        <w:t>eRHR</w:t>
      </w:r>
      <w:r>
        <w:t>i</w:t>
      </w:r>
      <w:proofErr w:type="spellEnd"/>
      <w:r>
        <w:t xml:space="preserve">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 xml:space="preserve">ntides tehakse kättesaadavaks </w:t>
      </w:r>
      <w:proofErr w:type="spellStart"/>
      <w:r w:rsidR="009C063D">
        <w:t>e</w:t>
      </w:r>
      <w:r>
        <w:t>RHR</w:t>
      </w:r>
      <w:proofErr w:type="spellEnd"/>
      <w:r>
        <w:t xml:space="preserve"> kaudu. Pärast teate avaldamist </w:t>
      </w:r>
      <w:r w:rsidR="00FC048D">
        <w:t xml:space="preserve">või dokumendi lisamist saadab </w:t>
      </w:r>
      <w:proofErr w:type="spellStart"/>
      <w:r w:rsidR="00FC048D">
        <w:t>eRHR</w:t>
      </w:r>
      <w:r>
        <w:t>i</w:t>
      </w:r>
      <w:proofErr w:type="spellEnd"/>
      <w:r>
        <w:t xml:space="preserve"> süsteem automaatteavituse registreeritud isikutele. Samuti esita</w:t>
      </w:r>
      <w:r w:rsidR="00FC048D">
        <w:t xml:space="preserve">b hankija otsused pakkujatele </w:t>
      </w:r>
      <w:proofErr w:type="spellStart"/>
      <w:r w:rsidR="00FC048D">
        <w:t>e</w:t>
      </w:r>
      <w:r>
        <w:t>RHR</w:t>
      </w:r>
      <w:proofErr w:type="spellEnd"/>
      <w:r>
        <w:t xml:space="preserve"> süsteemi kaudu, m</w:t>
      </w:r>
      <w:r w:rsidR="005D695A">
        <w:t xml:space="preserve">ille lisamise kohta saadab </w:t>
      </w:r>
      <w:proofErr w:type="spellStart"/>
      <w:r w:rsidR="005D695A">
        <w:t>eRHR</w:t>
      </w:r>
      <w:r>
        <w:t>i</w:t>
      </w:r>
      <w:proofErr w:type="spellEnd"/>
      <w:r>
        <w:t xml:space="preserve">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proofErr w:type="spellStart"/>
      <w:r w:rsidR="005D695A">
        <w:rPr>
          <w:rFonts w:ascii="Times-Roman" w:hAnsi="Times-Roman" w:cs="Times-Roman"/>
        </w:rPr>
        <w:t>eRHR</w:t>
      </w:r>
      <w:r>
        <w:rPr>
          <w:rFonts w:ascii="Times-Roman" w:hAnsi="Times-Roman" w:cs="Times-Roman"/>
        </w:rPr>
        <w:t>i</w:t>
      </w:r>
      <w:proofErr w:type="spellEnd"/>
      <w:r w:rsidRPr="00E522AA">
        <w:rPr>
          <w:rFonts w:ascii="Times-Roman" w:hAnsi="Times-Roman" w:cs="Times-Roman"/>
        </w:rPr>
        <w:t xml:space="preserve"> keskkonna kaudu aadressil </w:t>
      </w:r>
      <w:hyperlink r:id="rId9"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 xml:space="preserve">umused avatakse hankija poolt </w:t>
      </w:r>
      <w:proofErr w:type="spellStart"/>
      <w:r w:rsidR="005D695A">
        <w:rPr>
          <w:rFonts w:ascii="Times-Roman" w:hAnsi="Times-Roman" w:cs="Times-Roman"/>
        </w:rPr>
        <w:t>eRHR</w:t>
      </w:r>
      <w:r w:rsidRPr="00CA02E2">
        <w:rPr>
          <w:rFonts w:ascii="Times-Roman" w:hAnsi="Times-Roman" w:cs="Times-Roman"/>
        </w:rPr>
        <w:t>i</w:t>
      </w:r>
      <w:proofErr w:type="spellEnd"/>
      <w:r w:rsidRPr="00CA02E2">
        <w:rPr>
          <w:rFonts w:ascii="Times-Roman" w:hAnsi="Times-Roman" w:cs="Times-Roman"/>
        </w:rPr>
        <w:t xml:space="preserve">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lastRenderedPageBreak/>
        <w:t xml:space="preserve">4. Hanke lühikirjeldus </w:t>
      </w:r>
    </w:p>
    <w:p w14:paraId="1AE8FC54" w14:textId="44B414ED" w:rsidR="00296499" w:rsidRDefault="00CD4BFE" w:rsidP="003E0304">
      <w:pPr>
        <w:tabs>
          <w:tab w:val="left" w:pos="567"/>
        </w:tabs>
        <w:suppressAutoHyphens w:val="0"/>
        <w:autoSpaceDE w:val="0"/>
        <w:autoSpaceDN w:val="0"/>
        <w:adjustRightInd w:val="0"/>
        <w:jc w:val="both"/>
        <w:rPr>
          <w:rFonts w:eastAsia="Calibri"/>
          <w:bCs/>
          <w:lang w:eastAsia="en-US"/>
        </w:rPr>
      </w:pPr>
      <w:r w:rsidRPr="00CD4BFE">
        <w:rPr>
          <w:bCs/>
        </w:rPr>
        <w:t>4.1.</w:t>
      </w:r>
      <w:r w:rsidR="00174092">
        <w:rPr>
          <w:bCs/>
        </w:rPr>
        <w:tab/>
      </w:r>
      <w:r w:rsidR="00DC5810" w:rsidRPr="00DC5810">
        <w:rPr>
          <w:rFonts w:eastAsia="Calibri"/>
          <w:bCs/>
          <w:lang w:eastAsia="en-US"/>
        </w:rPr>
        <w:t>Hanke eesmärgiks on hankelepingu sõlmimine ühe pakkujaga igas hankeosas</w:t>
      </w:r>
      <w:r w:rsidR="00214225" w:rsidRPr="00214225">
        <w:t xml:space="preserve"> </w:t>
      </w:r>
      <w:proofErr w:type="spellStart"/>
      <w:r w:rsidR="00214225" w:rsidRPr="00214225">
        <w:rPr>
          <w:rFonts w:eastAsia="Calibri"/>
          <w:bCs/>
          <w:lang w:eastAsia="en-US"/>
        </w:rPr>
        <w:t>Käntu</w:t>
      </w:r>
      <w:proofErr w:type="spellEnd"/>
      <w:r w:rsidR="00214225" w:rsidRPr="00214225">
        <w:rPr>
          <w:rFonts w:eastAsia="Calibri"/>
          <w:bCs/>
          <w:lang w:eastAsia="en-US"/>
        </w:rPr>
        <w:t xml:space="preserve">-Kastja hoiuala </w:t>
      </w:r>
      <w:proofErr w:type="spellStart"/>
      <w:r w:rsidR="00214225" w:rsidRPr="00214225">
        <w:rPr>
          <w:rFonts w:eastAsia="Calibri"/>
          <w:bCs/>
          <w:lang w:eastAsia="en-US"/>
        </w:rPr>
        <w:t>ülepääsude</w:t>
      </w:r>
      <w:proofErr w:type="spellEnd"/>
      <w:r w:rsidR="00214225" w:rsidRPr="00214225">
        <w:rPr>
          <w:rFonts w:eastAsia="Calibri"/>
          <w:bCs/>
          <w:lang w:eastAsia="en-US"/>
        </w:rPr>
        <w:t xml:space="preserve"> (3 truupi ja 6 </w:t>
      </w:r>
      <w:proofErr w:type="spellStart"/>
      <w:r w:rsidR="00214225" w:rsidRPr="00214225">
        <w:rPr>
          <w:rFonts w:eastAsia="Calibri"/>
          <w:bCs/>
          <w:lang w:eastAsia="en-US"/>
        </w:rPr>
        <w:t>ülepääsu</w:t>
      </w:r>
      <w:proofErr w:type="spellEnd"/>
      <w:r w:rsidR="00214225" w:rsidRPr="00214225">
        <w:rPr>
          <w:rFonts w:eastAsia="Calibri"/>
          <w:bCs/>
          <w:lang w:eastAsia="en-US"/>
        </w:rPr>
        <w:t>/nõva), mis asuvad Pärnu maakonnas, Lääneranna vallas ja Lääne maakonnas, Lääne-Nigula vallas</w:t>
      </w:r>
      <w:r w:rsidR="00214225">
        <w:rPr>
          <w:rFonts w:eastAsia="Calibri"/>
          <w:bCs/>
          <w:lang w:eastAsia="en-US"/>
        </w:rPr>
        <w:t>,</w:t>
      </w:r>
      <w:r w:rsidR="00214225" w:rsidRPr="00214225">
        <w:rPr>
          <w:rFonts w:eastAsia="Calibri"/>
          <w:bCs/>
          <w:lang w:eastAsia="en-US"/>
        </w:rPr>
        <w:t xml:space="preserve"> ehitustööde teostamiseks.</w:t>
      </w:r>
      <w:r w:rsidR="00214225">
        <w:rPr>
          <w:rFonts w:eastAsia="Calibri"/>
          <w:bCs/>
          <w:lang w:eastAsia="en-US"/>
        </w:rPr>
        <w:t xml:space="preserve"> Han</w:t>
      </w:r>
      <w:r w:rsidR="002B45B9">
        <w:rPr>
          <w:rFonts w:eastAsia="Calibri"/>
          <w:bCs/>
          <w:lang w:eastAsia="en-US"/>
        </w:rPr>
        <w:t>g</w:t>
      </w:r>
      <w:r w:rsidR="00214225">
        <w:rPr>
          <w:rFonts w:eastAsia="Calibri"/>
          <w:bCs/>
          <w:lang w:eastAsia="en-US"/>
        </w:rPr>
        <w:t xml:space="preserve">e on </w:t>
      </w:r>
      <w:r w:rsidR="002B45B9">
        <w:rPr>
          <w:rFonts w:eastAsia="Calibri"/>
          <w:bCs/>
          <w:lang w:eastAsia="en-US"/>
        </w:rPr>
        <w:t>j</w:t>
      </w:r>
      <w:r w:rsidR="00214225">
        <w:rPr>
          <w:rFonts w:eastAsia="Calibri"/>
          <w:bCs/>
          <w:lang w:eastAsia="en-US"/>
        </w:rPr>
        <w:t>aotatud kolmeks osaks</w:t>
      </w:r>
      <w:r w:rsidR="00296499">
        <w:rPr>
          <w:rFonts w:eastAsia="Calibri"/>
          <w:bCs/>
          <w:lang w:eastAsia="en-US"/>
        </w:rPr>
        <w:t>:</w:t>
      </w:r>
    </w:p>
    <w:p w14:paraId="0556EA66" w14:textId="1002F2E1" w:rsidR="00553EF0" w:rsidRDefault="00296499" w:rsidP="003E0304">
      <w:pPr>
        <w:tabs>
          <w:tab w:val="left" w:pos="567"/>
        </w:tabs>
        <w:suppressAutoHyphens w:val="0"/>
        <w:autoSpaceDE w:val="0"/>
        <w:autoSpaceDN w:val="0"/>
        <w:adjustRightInd w:val="0"/>
        <w:jc w:val="both"/>
        <w:rPr>
          <w:rFonts w:eastAsia="Calibri"/>
          <w:bCs/>
          <w:lang w:eastAsia="en-US"/>
        </w:rPr>
      </w:pPr>
      <w:r>
        <w:rPr>
          <w:rFonts w:eastAsia="Calibri"/>
          <w:bCs/>
          <w:lang w:eastAsia="en-US"/>
        </w:rPr>
        <w:t>1</w:t>
      </w:r>
      <w:r w:rsidR="003020B6">
        <w:rPr>
          <w:rFonts w:eastAsia="Calibri"/>
          <w:bCs/>
          <w:lang w:eastAsia="en-US"/>
        </w:rPr>
        <w:t xml:space="preserve">. hankeosa </w:t>
      </w:r>
      <w:r w:rsidR="00553EF0">
        <w:rPr>
          <w:rFonts w:eastAsia="Calibri"/>
          <w:bCs/>
          <w:lang w:eastAsia="en-US"/>
        </w:rPr>
        <w:t>–</w:t>
      </w:r>
      <w:r w:rsidR="003020B6">
        <w:rPr>
          <w:rFonts w:eastAsia="Calibri"/>
          <w:bCs/>
          <w:lang w:eastAsia="en-US"/>
        </w:rPr>
        <w:t xml:space="preserve"> </w:t>
      </w:r>
      <w:proofErr w:type="spellStart"/>
      <w:r w:rsidR="003020B6" w:rsidRPr="003020B6">
        <w:rPr>
          <w:rFonts w:eastAsia="Calibri"/>
          <w:bCs/>
          <w:lang w:eastAsia="en-US"/>
        </w:rPr>
        <w:t>Õeruma</w:t>
      </w:r>
      <w:proofErr w:type="spellEnd"/>
      <w:r w:rsidR="003020B6" w:rsidRPr="003020B6">
        <w:rPr>
          <w:rFonts w:eastAsia="Calibri"/>
          <w:bCs/>
          <w:lang w:eastAsia="en-US"/>
        </w:rPr>
        <w:t xml:space="preserve"> ojale truupide rajamine</w:t>
      </w:r>
    </w:p>
    <w:p w14:paraId="40384119" w14:textId="6AC7F3C6" w:rsidR="003020B6" w:rsidRDefault="003020B6" w:rsidP="003E0304">
      <w:pPr>
        <w:tabs>
          <w:tab w:val="left" w:pos="567"/>
        </w:tabs>
        <w:suppressAutoHyphens w:val="0"/>
        <w:autoSpaceDE w:val="0"/>
        <w:autoSpaceDN w:val="0"/>
        <w:adjustRightInd w:val="0"/>
        <w:jc w:val="both"/>
        <w:rPr>
          <w:rFonts w:eastAsia="Calibri"/>
          <w:bCs/>
          <w:lang w:eastAsia="en-US"/>
        </w:rPr>
      </w:pPr>
      <w:r>
        <w:rPr>
          <w:rFonts w:eastAsia="Calibri"/>
          <w:bCs/>
          <w:lang w:eastAsia="en-US"/>
        </w:rPr>
        <w:t xml:space="preserve">2. hankeosa </w:t>
      </w:r>
      <w:r w:rsidR="00553EF0">
        <w:rPr>
          <w:rFonts w:eastAsia="Calibri"/>
          <w:bCs/>
          <w:lang w:eastAsia="en-US"/>
        </w:rPr>
        <w:t>–</w:t>
      </w:r>
      <w:r>
        <w:rPr>
          <w:rFonts w:eastAsia="Calibri"/>
          <w:bCs/>
          <w:lang w:eastAsia="en-US"/>
        </w:rPr>
        <w:t xml:space="preserve"> </w:t>
      </w:r>
      <w:r w:rsidRPr="003020B6">
        <w:rPr>
          <w:rFonts w:eastAsia="Calibri"/>
          <w:bCs/>
          <w:lang w:eastAsia="en-US"/>
        </w:rPr>
        <w:t>Looritsa-</w:t>
      </w:r>
      <w:proofErr w:type="spellStart"/>
      <w:r w:rsidRPr="003020B6">
        <w:rPr>
          <w:rFonts w:eastAsia="Calibri"/>
          <w:bCs/>
          <w:lang w:eastAsia="en-US"/>
        </w:rPr>
        <w:t>Käntu</w:t>
      </w:r>
      <w:proofErr w:type="spellEnd"/>
      <w:r w:rsidRPr="003020B6">
        <w:rPr>
          <w:rFonts w:eastAsia="Calibri"/>
          <w:bCs/>
          <w:lang w:eastAsia="en-US"/>
        </w:rPr>
        <w:t xml:space="preserve"> maaparandussüsteemi </w:t>
      </w:r>
      <w:proofErr w:type="spellStart"/>
      <w:r w:rsidRPr="003020B6">
        <w:rPr>
          <w:rFonts w:eastAsia="Calibri"/>
          <w:bCs/>
          <w:lang w:eastAsia="en-US"/>
        </w:rPr>
        <w:t>Käntu</w:t>
      </w:r>
      <w:proofErr w:type="spellEnd"/>
      <w:r w:rsidRPr="003020B6">
        <w:rPr>
          <w:rFonts w:eastAsia="Calibri"/>
          <w:bCs/>
          <w:lang w:eastAsia="en-US"/>
        </w:rPr>
        <w:t xml:space="preserve"> kraavile truubi ehitamine </w:t>
      </w:r>
    </w:p>
    <w:p w14:paraId="27BCACD6" w14:textId="0DF5B9C4" w:rsidR="00553EF0" w:rsidRDefault="003020B6" w:rsidP="003E0304">
      <w:pPr>
        <w:tabs>
          <w:tab w:val="left" w:pos="567"/>
        </w:tabs>
        <w:suppressAutoHyphens w:val="0"/>
        <w:autoSpaceDE w:val="0"/>
        <w:autoSpaceDN w:val="0"/>
        <w:adjustRightInd w:val="0"/>
        <w:jc w:val="both"/>
        <w:rPr>
          <w:rFonts w:eastAsia="Calibri"/>
          <w:bCs/>
          <w:lang w:eastAsia="en-US"/>
        </w:rPr>
      </w:pPr>
      <w:r>
        <w:rPr>
          <w:rFonts w:eastAsia="Calibri"/>
          <w:bCs/>
          <w:lang w:eastAsia="en-US"/>
        </w:rPr>
        <w:t xml:space="preserve">3. hankeosa </w:t>
      </w:r>
      <w:r w:rsidR="00553EF0">
        <w:rPr>
          <w:rFonts w:eastAsia="Calibri"/>
          <w:bCs/>
          <w:lang w:eastAsia="en-US"/>
        </w:rPr>
        <w:t>–</w:t>
      </w:r>
      <w:r>
        <w:rPr>
          <w:rFonts w:eastAsia="Calibri"/>
          <w:bCs/>
          <w:lang w:eastAsia="en-US"/>
        </w:rPr>
        <w:t xml:space="preserve"> </w:t>
      </w:r>
      <w:r w:rsidR="00553EF0" w:rsidRPr="00553EF0">
        <w:rPr>
          <w:rFonts w:eastAsia="Calibri"/>
          <w:bCs/>
          <w:lang w:eastAsia="en-US"/>
        </w:rPr>
        <w:t xml:space="preserve">Rumba kraavidele </w:t>
      </w:r>
      <w:proofErr w:type="spellStart"/>
      <w:r w:rsidR="00553EF0" w:rsidRPr="00553EF0">
        <w:rPr>
          <w:rFonts w:eastAsia="Calibri"/>
          <w:bCs/>
          <w:lang w:eastAsia="en-US"/>
        </w:rPr>
        <w:t>ülepääsude</w:t>
      </w:r>
      <w:proofErr w:type="spellEnd"/>
      <w:r w:rsidR="00553EF0" w:rsidRPr="00553EF0">
        <w:rPr>
          <w:rFonts w:eastAsia="Calibri"/>
          <w:bCs/>
          <w:lang w:eastAsia="en-US"/>
        </w:rPr>
        <w:t xml:space="preserve"> rajamine </w:t>
      </w:r>
    </w:p>
    <w:p w14:paraId="77811048" w14:textId="77777777" w:rsidR="00553EF0" w:rsidRDefault="00553EF0" w:rsidP="003E0304">
      <w:pPr>
        <w:tabs>
          <w:tab w:val="left" w:pos="567"/>
        </w:tabs>
        <w:suppressAutoHyphens w:val="0"/>
        <w:autoSpaceDE w:val="0"/>
        <w:autoSpaceDN w:val="0"/>
        <w:adjustRightInd w:val="0"/>
        <w:jc w:val="both"/>
        <w:rPr>
          <w:rFonts w:eastAsia="Calibri"/>
          <w:bCs/>
          <w:lang w:eastAsia="en-US"/>
        </w:rPr>
      </w:pPr>
    </w:p>
    <w:p w14:paraId="3553CD98" w14:textId="44CEF954" w:rsidR="0022490D" w:rsidRPr="0022490D" w:rsidRDefault="00DC5810" w:rsidP="003E0304">
      <w:pPr>
        <w:tabs>
          <w:tab w:val="left" w:pos="567"/>
        </w:tabs>
        <w:suppressAutoHyphens w:val="0"/>
        <w:autoSpaceDE w:val="0"/>
        <w:autoSpaceDN w:val="0"/>
        <w:adjustRightInd w:val="0"/>
        <w:jc w:val="both"/>
        <w:rPr>
          <w:rFonts w:eastAsia="Calibri"/>
          <w:bCs/>
          <w:lang w:eastAsia="en-US"/>
        </w:rPr>
      </w:pPr>
      <w:r w:rsidRPr="00DC5810">
        <w:rPr>
          <w:rFonts w:eastAsia="Calibri"/>
          <w:bCs/>
          <w:lang w:eastAsia="en-US"/>
        </w:rPr>
        <w:t>Pakkuja võib teha pakkumuse nii ühele, mitmele või kõigile hanke osadele. Hankija võib sõlmida lepingud hankeosade kaupa eraldi või koos. Hankija soovib lepingu</w:t>
      </w:r>
      <w:r w:rsidR="00B817CB">
        <w:rPr>
          <w:rFonts w:eastAsia="Calibri"/>
          <w:bCs/>
          <w:lang w:eastAsia="en-US"/>
        </w:rPr>
        <w:t xml:space="preserve"> (</w:t>
      </w:r>
      <w:r w:rsidRPr="00DC5810">
        <w:rPr>
          <w:rFonts w:eastAsia="Calibri"/>
          <w:bCs/>
          <w:lang w:eastAsia="en-US"/>
        </w:rPr>
        <w:t>d</w:t>
      </w:r>
      <w:r w:rsidR="00B817CB">
        <w:rPr>
          <w:rFonts w:eastAsia="Calibri"/>
          <w:bCs/>
          <w:lang w:eastAsia="en-US"/>
        </w:rPr>
        <w:t>)</w:t>
      </w:r>
      <w:r w:rsidRPr="00DC5810">
        <w:rPr>
          <w:rFonts w:eastAsia="Calibri"/>
          <w:bCs/>
          <w:lang w:eastAsia="en-US"/>
        </w:rPr>
        <w:t xml:space="preserve"> sõlmida mõistlikul esimesel võimalusel peale hankemenetluses lepingu sõlmimise võimaluse tekkimist ning pakkuja kohustub lepingu allkirjastama koheselt peale hankijalt vastavasisulise ettepaneku saamist.</w:t>
      </w:r>
      <w:r w:rsidR="00011620">
        <w:rPr>
          <w:rFonts w:eastAsia="Calibri"/>
          <w:bCs/>
          <w:lang w:eastAsia="en-US"/>
        </w:rPr>
        <w:t xml:space="preserve"> </w:t>
      </w:r>
      <w:r w:rsidR="00011620" w:rsidRPr="00011620">
        <w:rPr>
          <w:rFonts w:eastAsia="Calibri"/>
          <w:bCs/>
          <w:lang w:eastAsia="en-US"/>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2950DFF9" w:rsidR="00CD4BFE" w:rsidRDefault="00EE0A35" w:rsidP="00EE0A35">
      <w:pPr>
        <w:tabs>
          <w:tab w:val="left" w:pos="567"/>
        </w:tabs>
        <w:suppressAutoHyphens w:val="0"/>
        <w:autoSpaceDE w:val="0"/>
        <w:autoSpaceDN w:val="0"/>
        <w:adjustRightInd w:val="0"/>
        <w:jc w:val="both"/>
        <w:rPr>
          <w:color w:val="000000"/>
        </w:rPr>
      </w:pPr>
      <w:r>
        <w:rPr>
          <w:color w:val="000000"/>
        </w:rPr>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53515A" w:rsidRPr="0053515A">
        <w:rPr>
          <w:b/>
          <w:bCs/>
        </w:rPr>
        <w:t xml:space="preserve">Inseneribüroo </w:t>
      </w:r>
      <w:proofErr w:type="spellStart"/>
      <w:r w:rsidR="0053515A" w:rsidRPr="0053515A">
        <w:rPr>
          <w:b/>
          <w:bCs/>
        </w:rPr>
        <w:t>Steiger</w:t>
      </w:r>
      <w:proofErr w:type="spellEnd"/>
      <w:r w:rsidR="0053515A" w:rsidRPr="0053515A">
        <w:rPr>
          <w:b/>
          <w:bCs/>
        </w:rPr>
        <w:t xml:space="preserve"> OÜ</w:t>
      </w:r>
      <w:r w:rsidR="0053515A" w:rsidRPr="004E2589">
        <w:t xml:space="preserve"> poolt koostatud „</w:t>
      </w:r>
      <w:proofErr w:type="spellStart"/>
      <w:r w:rsidR="0053515A" w:rsidRPr="00194FB5">
        <w:t>Käntu</w:t>
      </w:r>
      <w:proofErr w:type="spellEnd"/>
      <w:r w:rsidR="0053515A" w:rsidRPr="00194FB5">
        <w:t xml:space="preserve">-Kastja hoiuala </w:t>
      </w:r>
      <w:proofErr w:type="spellStart"/>
      <w:r w:rsidR="0053515A" w:rsidRPr="00194FB5">
        <w:t>ülepääsud</w:t>
      </w:r>
      <w:proofErr w:type="spellEnd"/>
      <w:r w:rsidR="0053515A">
        <w:t xml:space="preserve"> 2020</w:t>
      </w:r>
      <w:r w:rsidR="0053515A" w:rsidRPr="004E2589">
        <w:t>“</w:t>
      </w:r>
      <w:r w:rsidR="002B45B9">
        <w:t xml:space="preserve"> </w:t>
      </w:r>
      <w:r>
        <w:rPr>
          <w:color w:val="000000"/>
        </w:rPr>
        <w:t>(Lisa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07E469AF"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FD4421" w:rsidRPr="00D30DB0">
        <w:t xml:space="preserve">Enn Raav tel: 56479639; e-post: </w:t>
      </w:r>
      <w:hyperlink r:id="rId10" w:history="1">
        <w:r w:rsidR="00FD4421" w:rsidRPr="00D30DB0">
          <w:rPr>
            <w:rStyle w:val="Hperlink"/>
          </w:rPr>
          <w:t>enn.raav@rmk.ee</w:t>
        </w:r>
      </w:hyperlink>
      <w:r w:rsidR="00FD4421">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52FBBE90"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505CA72C" w14:textId="1322B370" w:rsidR="00664C0C" w:rsidRDefault="00CD4BFE" w:rsidP="00235AEA">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0D861230" w14:textId="53E4B248" w:rsidR="00664C0C" w:rsidRPr="00845980" w:rsidRDefault="006B4A14" w:rsidP="00664C0C">
      <w:pPr>
        <w:pStyle w:val="Pealkiri2"/>
        <w:numPr>
          <w:ilvl w:val="0"/>
          <w:numId w:val="0"/>
        </w:numPr>
        <w:ind w:left="576"/>
        <w:jc w:val="both"/>
      </w:pPr>
      <w:r>
        <w:t>5</w:t>
      </w:r>
      <w:r w:rsidR="00664C0C" w:rsidRPr="00845980">
        <w:t>. Hanke tehniline kirjeldus</w:t>
      </w:r>
    </w:p>
    <w:p w14:paraId="06865F7D" w14:textId="40EE07D7" w:rsidR="003B4865" w:rsidRPr="003B4865" w:rsidRDefault="00D1116A" w:rsidP="003B4865">
      <w:pPr>
        <w:suppressAutoHyphens w:val="0"/>
        <w:autoSpaceDE w:val="0"/>
        <w:autoSpaceDN w:val="0"/>
        <w:adjustRightInd w:val="0"/>
        <w:jc w:val="both"/>
        <w:rPr>
          <w:rFonts w:eastAsia="Calibri"/>
          <w:bCs/>
          <w:lang w:eastAsia="en-US"/>
        </w:rPr>
      </w:pPr>
      <w:bookmarkStart w:id="0" w:name="_Hlk128641609"/>
      <w:r>
        <w:rPr>
          <w:rFonts w:eastAsia="Calibri"/>
          <w:bCs/>
          <w:lang w:eastAsia="en-US"/>
        </w:rPr>
        <w:t xml:space="preserve">Hankeosa 1 - </w:t>
      </w:r>
      <w:proofErr w:type="spellStart"/>
      <w:r w:rsidR="003B4865" w:rsidRPr="003B4865">
        <w:rPr>
          <w:rFonts w:eastAsia="Calibri"/>
          <w:bCs/>
          <w:lang w:eastAsia="en-US"/>
        </w:rPr>
        <w:t>Õeruma</w:t>
      </w:r>
      <w:proofErr w:type="spellEnd"/>
      <w:r w:rsidR="003B4865" w:rsidRPr="003B4865">
        <w:rPr>
          <w:rFonts w:eastAsia="Calibri"/>
          <w:bCs/>
          <w:lang w:eastAsia="en-US"/>
        </w:rPr>
        <w:t xml:space="preserve"> oja </w:t>
      </w:r>
      <w:bookmarkEnd w:id="0"/>
      <w:r w:rsidR="003B4865" w:rsidRPr="003B4865">
        <w:rPr>
          <w:rFonts w:eastAsia="Calibri"/>
          <w:bCs/>
          <w:lang w:eastAsia="en-US"/>
        </w:rPr>
        <w:t>truu</w:t>
      </w:r>
      <w:r w:rsidR="003B4865">
        <w:rPr>
          <w:rFonts w:eastAsia="Calibri"/>
          <w:bCs/>
          <w:lang w:eastAsia="en-US"/>
        </w:rPr>
        <w:t>b</w:t>
      </w:r>
      <w:r w:rsidR="003B4865" w:rsidRPr="003B4865">
        <w:rPr>
          <w:rFonts w:eastAsia="Calibri"/>
          <w:bCs/>
          <w:lang w:eastAsia="en-US"/>
        </w:rPr>
        <w:t>id asu</w:t>
      </w:r>
      <w:r w:rsidR="003B4865">
        <w:rPr>
          <w:rFonts w:eastAsia="Calibri"/>
          <w:bCs/>
          <w:lang w:eastAsia="en-US"/>
        </w:rPr>
        <w:t>vad</w:t>
      </w:r>
      <w:r w:rsidR="003B4865" w:rsidRPr="003B4865">
        <w:rPr>
          <w:rFonts w:eastAsia="Calibri"/>
          <w:bCs/>
          <w:lang w:eastAsia="en-US"/>
        </w:rPr>
        <w:t xml:space="preserve"> </w:t>
      </w:r>
      <w:bookmarkStart w:id="1" w:name="_Hlk128640162"/>
      <w:r w:rsidR="003B4865" w:rsidRPr="003B4865">
        <w:rPr>
          <w:rFonts w:eastAsia="Calibri"/>
          <w:bCs/>
          <w:lang w:eastAsia="en-US"/>
        </w:rPr>
        <w:t>Kastja küla</w:t>
      </w:r>
      <w:r w:rsidR="00497121">
        <w:rPr>
          <w:rFonts w:eastAsia="Calibri"/>
          <w:bCs/>
          <w:lang w:eastAsia="en-US"/>
        </w:rPr>
        <w:t>s</w:t>
      </w:r>
      <w:r w:rsidR="003B4865" w:rsidRPr="003B4865">
        <w:rPr>
          <w:rFonts w:eastAsia="Calibri"/>
          <w:bCs/>
          <w:lang w:eastAsia="en-US"/>
        </w:rPr>
        <w:t>, Lääne-Nigula val</w:t>
      </w:r>
      <w:r w:rsidR="00497121">
        <w:rPr>
          <w:rFonts w:eastAsia="Calibri"/>
          <w:bCs/>
          <w:lang w:eastAsia="en-US"/>
        </w:rPr>
        <w:t>las</w:t>
      </w:r>
      <w:r w:rsidR="003B4865" w:rsidRPr="003B4865">
        <w:rPr>
          <w:rFonts w:eastAsia="Calibri"/>
          <w:bCs/>
          <w:lang w:eastAsia="en-US"/>
        </w:rPr>
        <w:t>, Lääne</w:t>
      </w:r>
      <w:r w:rsidR="003B4865">
        <w:rPr>
          <w:rFonts w:eastAsia="Calibri"/>
          <w:bCs/>
          <w:lang w:eastAsia="en-US"/>
        </w:rPr>
        <w:t xml:space="preserve"> </w:t>
      </w:r>
      <w:r w:rsidR="003B4865" w:rsidRPr="003B4865">
        <w:rPr>
          <w:rFonts w:eastAsia="Calibri"/>
          <w:bCs/>
          <w:lang w:eastAsia="en-US"/>
        </w:rPr>
        <w:t>maa</w:t>
      </w:r>
      <w:r w:rsidR="003B4865">
        <w:rPr>
          <w:rFonts w:eastAsia="Calibri"/>
          <w:bCs/>
          <w:lang w:eastAsia="en-US"/>
        </w:rPr>
        <w:t>kon</w:t>
      </w:r>
      <w:r w:rsidR="00497121">
        <w:rPr>
          <w:rFonts w:eastAsia="Calibri"/>
          <w:bCs/>
          <w:lang w:eastAsia="en-US"/>
        </w:rPr>
        <w:t>nas</w:t>
      </w:r>
      <w:r w:rsidR="003B4865" w:rsidRPr="003B4865">
        <w:rPr>
          <w:rFonts w:eastAsia="Calibri"/>
          <w:bCs/>
          <w:lang w:eastAsia="en-US"/>
        </w:rPr>
        <w:t>.</w:t>
      </w:r>
      <w:bookmarkEnd w:id="1"/>
    </w:p>
    <w:p w14:paraId="2E56382D" w14:textId="3C6632A5" w:rsidR="003B4865" w:rsidRDefault="00D1116A" w:rsidP="003B4865">
      <w:pPr>
        <w:suppressAutoHyphens w:val="0"/>
        <w:autoSpaceDE w:val="0"/>
        <w:autoSpaceDN w:val="0"/>
        <w:adjustRightInd w:val="0"/>
        <w:jc w:val="both"/>
        <w:rPr>
          <w:rFonts w:eastAsia="Calibri"/>
          <w:bCs/>
          <w:lang w:eastAsia="en-US"/>
        </w:rPr>
      </w:pPr>
      <w:bookmarkStart w:id="2" w:name="_Hlk128641627"/>
      <w:r w:rsidRPr="00D1116A">
        <w:rPr>
          <w:rFonts w:eastAsia="Calibri"/>
          <w:bCs/>
          <w:lang w:eastAsia="en-US"/>
        </w:rPr>
        <w:t xml:space="preserve">Hankeosa </w:t>
      </w:r>
      <w:r>
        <w:rPr>
          <w:rFonts w:eastAsia="Calibri"/>
          <w:bCs/>
          <w:lang w:eastAsia="en-US"/>
        </w:rPr>
        <w:t xml:space="preserve">2 </w:t>
      </w:r>
      <w:r w:rsidR="005C4458">
        <w:rPr>
          <w:rFonts w:eastAsia="Calibri"/>
          <w:bCs/>
          <w:lang w:eastAsia="en-US"/>
        </w:rPr>
        <w:t>-</w:t>
      </w:r>
      <w:r>
        <w:rPr>
          <w:rFonts w:eastAsia="Calibri"/>
          <w:bCs/>
          <w:lang w:eastAsia="en-US"/>
        </w:rPr>
        <w:t xml:space="preserve"> </w:t>
      </w:r>
      <w:r w:rsidR="003B4865" w:rsidRPr="003B4865">
        <w:rPr>
          <w:rFonts w:eastAsia="Calibri"/>
          <w:bCs/>
          <w:lang w:eastAsia="en-US"/>
        </w:rPr>
        <w:t>Looritsa-</w:t>
      </w:r>
      <w:proofErr w:type="spellStart"/>
      <w:r w:rsidR="003B4865" w:rsidRPr="003B4865">
        <w:rPr>
          <w:rFonts w:eastAsia="Calibri"/>
          <w:bCs/>
          <w:lang w:eastAsia="en-US"/>
        </w:rPr>
        <w:t>Käntu</w:t>
      </w:r>
      <w:proofErr w:type="spellEnd"/>
      <w:r w:rsidR="003B4865">
        <w:rPr>
          <w:rFonts w:eastAsia="Calibri"/>
          <w:bCs/>
          <w:lang w:eastAsia="en-US"/>
        </w:rPr>
        <w:t xml:space="preserve"> maaparandussüsteem</w:t>
      </w:r>
      <w:r w:rsidR="000C2764">
        <w:rPr>
          <w:rFonts w:eastAsia="Calibri"/>
          <w:bCs/>
          <w:lang w:eastAsia="en-US"/>
        </w:rPr>
        <w:t xml:space="preserve"> </w:t>
      </w:r>
      <w:bookmarkStart w:id="3" w:name="_Hlk128725446"/>
      <w:proofErr w:type="spellStart"/>
      <w:r w:rsidR="000C2764" w:rsidRPr="00901326">
        <w:rPr>
          <w:rFonts w:cs="Arial"/>
        </w:rPr>
        <w:t>Käntu</w:t>
      </w:r>
      <w:proofErr w:type="spellEnd"/>
      <w:r w:rsidR="000C2764" w:rsidRPr="00901326">
        <w:rPr>
          <w:rFonts w:cs="Arial"/>
        </w:rPr>
        <w:t xml:space="preserve"> kraavi</w:t>
      </w:r>
      <w:r w:rsidR="003B4865">
        <w:rPr>
          <w:rFonts w:eastAsia="Calibri"/>
          <w:bCs/>
          <w:lang w:eastAsia="en-US"/>
        </w:rPr>
        <w:t xml:space="preserve"> </w:t>
      </w:r>
      <w:bookmarkEnd w:id="3"/>
      <w:r w:rsidR="003B4865">
        <w:rPr>
          <w:rFonts w:eastAsia="Calibri"/>
          <w:bCs/>
          <w:lang w:eastAsia="en-US"/>
        </w:rPr>
        <w:t>truup</w:t>
      </w:r>
      <w:bookmarkEnd w:id="2"/>
      <w:r w:rsidR="003B4865">
        <w:rPr>
          <w:rFonts w:eastAsia="Calibri"/>
          <w:bCs/>
          <w:lang w:eastAsia="en-US"/>
        </w:rPr>
        <w:t xml:space="preserve"> </w:t>
      </w:r>
      <w:r w:rsidR="003B4865" w:rsidRPr="003B4865">
        <w:rPr>
          <w:rFonts w:eastAsia="Calibri"/>
          <w:bCs/>
          <w:lang w:eastAsia="en-US"/>
        </w:rPr>
        <w:t>asu</w:t>
      </w:r>
      <w:r w:rsidR="003B4865">
        <w:rPr>
          <w:rFonts w:eastAsia="Calibri"/>
          <w:bCs/>
          <w:lang w:eastAsia="en-US"/>
        </w:rPr>
        <w:t>b</w:t>
      </w:r>
      <w:r w:rsidR="003B4865" w:rsidRPr="003B4865">
        <w:rPr>
          <w:rFonts w:eastAsia="Calibri"/>
          <w:bCs/>
          <w:lang w:eastAsia="en-US"/>
        </w:rPr>
        <w:t xml:space="preserve"> Jõeääre küla</w:t>
      </w:r>
      <w:r w:rsidR="00497121">
        <w:rPr>
          <w:rFonts w:eastAsia="Calibri"/>
          <w:bCs/>
          <w:lang w:eastAsia="en-US"/>
        </w:rPr>
        <w:t>s</w:t>
      </w:r>
      <w:r w:rsidR="003B4865" w:rsidRPr="003B4865">
        <w:rPr>
          <w:rFonts w:eastAsia="Calibri"/>
          <w:bCs/>
          <w:lang w:eastAsia="en-US"/>
        </w:rPr>
        <w:t>, Lääneranna val</w:t>
      </w:r>
      <w:r w:rsidR="00497121">
        <w:rPr>
          <w:rFonts w:eastAsia="Calibri"/>
          <w:bCs/>
          <w:lang w:eastAsia="en-US"/>
        </w:rPr>
        <w:t>las</w:t>
      </w:r>
      <w:r w:rsidR="003B4865" w:rsidRPr="003B4865">
        <w:rPr>
          <w:rFonts w:eastAsia="Calibri"/>
          <w:bCs/>
          <w:lang w:eastAsia="en-US"/>
        </w:rPr>
        <w:t>, Pärnu</w:t>
      </w:r>
      <w:r w:rsidR="003B4865">
        <w:rPr>
          <w:rFonts w:eastAsia="Calibri"/>
          <w:bCs/>
          <w:lang w:eastAsia="en-US"/>
        </w:rPr>
        <w:t xml:space="preserve"> </w:t>
      </w:r>
      <w:r w:rsidR="003B4865" w:rsidRPr="003B4865">
        <w:rPr>
          <w:rFonts w:eastAsia="Calibri"/>
          <w:bCs/>
          <w:lang w:eastAsia="en-US"/>
        </w:rPr>
        <w:t>maa</w:t>
      </w:r>
      <w:r w:rsidR="003B4865">
        <w:rPr>
          <w:rFonts w:eastAsia="Calibri"/>
          <w:bCs/>
          <w:lang w:eastAsia="en-US"/>
        </w:rPr>
        <w:t>kon</w:t>
      </w:r>
      <w:r w:rsidR="00497121">
        <w:rPr>
          <w:rFonts w:eastAsia="Calibri"/>
          <w:bCs/>
          <w:lang w:eastAsia="en-US"/>
        </w:rPr>
        <w:t>nas</w:t>
      </w:r>
      <w:r w:rsidR="003B4865" w:rsidRPr="003B4865">
        <w:rPr>
          <w:rFonts w:eastAsia="Calibri"/>
          <w:bCs/>
          <w:lang w:eastAsia="en-US"/>
        </w:rPr>
        <w:t>.</w:t>
      </w:r>
      <w:bookmarkStart w:id="4" w:name="_Hlk128641667"/>
      <w:r w:rsidR="005C4458">
        <w:rPr>
          <w:rFonts w:eastAsia="Calibri"/>
          <w:bCs/>
          <w:lang w:eastAsia="en-US"/>
        </w:rPr>
        <w:t xml:space="preserve"> Hankeosa 3 - </w:t>
      </w:r>
      <w:r w:rsidR="003B4865" w:rsidRPr="003B4865">
        <w:rPr>
          <w:rFonts w:eastAsia="Calibri"/>
          <w:bCs/>
          <w:lang w:eastAsia="en-US"/>
        </w:rPr>
        <w:t xml:space="preserve">Rumba kraavide </w:t>
      </w:r>
      <w:proofErr w:type="spellStart"/>
      <w:r w:rsidR="003B4865" w:rsidRPr="003B4865">
        <w:rPr>
          <w:rFonts w:eastAsia="Calibri"/>
          <w:bCs/>
          <w:lang w:eastAsia="en-US"/>
        </w:rPr>
        <w:t>ülepääsud</w:t>
      </w:r>
      <w:bookmarkEnd w:id="4"/>
      <w:proofErr w:type="spellEnd"/>
      <w:r w:rsidR="005F438A">
        <w:rPr>
          <w:bCs/>
        </w:rPr>
        <w:t>/</w:t>
      </w:r>
      <w:r w:rsidR="005F438A" w:rsidRPr="00CA1415">
        <w:rPr>
          <w:bCs/>
        </w:rPr>
        <w:t>nõvad</w:t>
      </w:r>
      <w:r w:rsidR="003B4865">
        <w:rPr>
          <w:rFonts w:eastAsia="Calibri"/>
          <w:bCs/>
          <w:lang w:eastAsia="en-US"/>
        </w:rPr>
        <w:t xml:space="preserve"> asuvad Rumba</w:t>
      </w:r>
      <w:r w:rsidR="003B4865" w:rsidRPr="003B4865">
        <w:rPr>
          <w:rFonts w:eastAsia="Calibri"/>
          <w:bCs/>
          <w:lang w:eastAsia="en-US"/>
        </w:rPr>
        <w:t xml:space="preserve"> küla</w:t>
      </w:r>
      <w:r w:rsidR="00497121">
        <w:rPr>
          <w:rFonts w:eastAsia="Calibri"/>
          <w:bCs/>
          <w:lang w:eastAsia="en-US"/>
        </w:rPr>
        <w:t>s</w:t>
      </w:r>
      <w:r w:rsidR="003B4865" w:rsidRPr="003B4865">
        <w:rPr>
          <w:rFonts w:eastAsia="Calibri"/>
          <w:bCs/>
          <w:lang w:eastAsia="en-US"/>
        </w:rPr>
        <w:t>, L</w:t>
      </w:r>
      <w:r w:rsidR="003B4865">
        <w:rPr>
          <w:rFonts w:eastAsia="Calibri"/>
          <w:bCs/>
          <w:lang w:eastAsia="en-US"/>
        </w:rPr>
        <w:t>ihula</w:t>
      </w:r>
      <w:r w:rsidR="003B4865" w:rsidRPr="003B4865">
        <w:rPr>
          <w:rFonts w:eastAsia="Calibri"/>
          <w:bCs/>
          <w:lang w:eastAsia="en-US"/>
        </w:rPr>
        <w:t xml:space="preserve"> val</w:t>
      </w:r>
      <w:r w:rsidR="00497121">
        <w:rPr>
          <w:rFonts w:eastAsia="Calibri"/>
          <w:bCs/>
          <w:lang w:eastAsia="en-US"/>
        </w:rPr>
        <w:t>las</w:t>
      </w:r>
      <w:r w:rsidR="003B4865" w:rsidRPr="003B4865">
        <w:rPr>
          <w:rFonts w:eastAsia="Calibri"/>
          <w:bCs/>
          <w:lang w:eastAsia="en-US"/>
        </w:rPr>
        <w:t>, Lääne maakon</w:t>
      </w:r>
      <w:r w:rsidR="00497121">
        <w:rPr>
          <w:rFonts w:eastAsia="Calibri"/>
          <w:bCs/>
          <w:lang w:eastAsia="en-US"/>
        </w:rPr>
        <w:t>nas</w:t>
      </w:r>
      <w:r w:rsidR="003B4865" w:rsidRPr="003B4865">
        <w:rPr>
          <w:rFonts w:eastAsia="Calibri"/>
          <w:bCs/>
          <w:lang w:eastAsia="en-US"/>
        </w:rPr>
        <w:t>.</w:t>
      </w:r>
    </w:p>
    <w:p w14:paraId="64335CB2" w14:textId="3B097C9F" w:rsidR="00F111DA" w:rsidRPr="00F111DA" w:rsidRDefault="00F111DA" w:rsidP="00F111DA">
      <w:pPr>
        <w:suppressAutoHyphens w:val="0"/>
        <w:autoSpaceDE w:val="0"/>
        <w:autoSpaceDN w:val="0"/>
        <w:adjustRightInd w:val="0"/>
        <w:jc w:val="both"/>
        <w:rPr>
          <w:rFonts w:eastAsia="Calibri"/>
          <w:bCs/>
          <w:lang w:eastAsia="en-US"/>
        </w:rPr>
      </w:pPr>
      <w:proofErr w:type="spellStart"/>
      <w:r w:rsidRPr="00F111DA">
        <w:rPr>
          <w:rFonts w:eastAsia="Calibri"/>
          <w:bCs/>
          <w:lang w:eastAsia="en-US"/>
        </w:rPr>
        <w:t>Õeruma</w:t>
      </w:r>
      <w:proofErr w:type="spellEnd"/>
      <w:r w:rsidRPr="00F111DA">
        <w:rPr>
          <w:rFonts w:eastAsia="Calibri"/>
          <w:bCs/>
          <w:lang w:eastAsia="en-US"/>
        </w:rPr>
        <w:t xml:space="preserve"> oja truupide ehitusmaterjalide vedu saab teostada ida suunalt Üdruma-</w:t>
      </w:r>
      <w:proofErr w:type="spellStart"/>
      <w:r w:rsidRPr="00F111DA">
        <w:rPr>
          <w:rFonts w:eastAsia="Calibri"/>
          <w:bCs/>
          <w:lang w:eastAsia="en-US"/>
        </w:rPr>
        <w:t>Laastre</w:t>
      </w:r>
      <w:proofErr w:type="spellEnd"/>
      <w:r w:rsidRPr="00F111DA">
        <w:rPr>
          <w:rFonts w:eastAsia="Calibri"/>
          <w:bCs/>
          <w:lang w:eastAsia="en-US"/>
        </w:rPr>
        <w:t xml:space="preserve"> teelt, edasi mööda erateid. Teede seisund on hea. </w:t>
      </w:r>
    </w:p>
    <w:p w14:paraId="2177FF05" w14:textId="2E20FF7A" w:rsidR="00F111DA" w:rsidRPr="00F111DA" w:rsidRDefault="00F111DA" w:rsidP="00F111DA">
      <w:pPr>
        <w:suppressAutoHyphens w:val="0"/>
        <w:autoSpaceDE w:val="0"/>
        <w:autoSpaceDN w:val="0"/>
        <w:adjustRightInd w:val="0"/>
        <w:jc w:val="both"/>
        <w:rPr>
          <w:rFonts w:eastAsia="Calibri"/>
          <w:bCs/>
          <w:lang w:eastAsia="en-US"/>
        </w:rPr>
      </w:pPr>
      <w:r w:rsidRPr="00F111DA">
        <w:rPr>
          <w:rFonts w:eastAsia="Calibri"/>
          <w:bCs/>
          <w:lang w:eastAsia="en-US"/>
        </w:rPr>
        <w:t>Looritsa-</w:t>
      </w:r>
      <w:proofErr w:type="spellStart"/>
      <w:r w:rsidRPr="00F111DA">
        <w:rPr>
          <w:rFonts w:eastAsia="Calibri"/>
          <w:bCs/>
          <w:lang w:eastAsia="en-US"/>
        </w:rPr>
        <w:t>Käntu</w:t>
      </w:r>
      <w:proofErr w:type="spellEnd"/>
      <w:r w:rsidRPr="00F111DA">
        <w:rPr>
          <w:rFonts w:eastAsia="Calibri"/>
          <w:bCs/>
          <w:lang w:eastAsia="en-US"/>
        </w:rPr>
        <w:t xml:space="preserve"> maaparandussüsteemi </w:t>
      </w:r>
      <w:proofErr w:type="spellStart"/>
      <w:r w:rsidRPr="00F111DA">
        <w:rPr>
          <w:rFonts w:eastAsia="Calibri"/>
          <w:bCs/>
          <w:lang w:eastAsia="en-US"/>
        </w:rPr>
        <w:t>Käntu</w:t>
      </w:r>
      <w:proofErr w:type="spellEnd"/>
      <w:r w:rsidRPr="00F111DA">
        <w:rPr>
          <w:rFonts w:eastAsia="Calibri"/>
          <w:bCs/>
          <w:lang w:eastAsia="en-US"/>
        </w:rPr>
        <w:t xml:space="preserve"> kraavi truup asub teedeta piirkonnas. Materjalide vedu on ette nähtud kagu suunast mööda Kasari ja Vigala jõe luhta.</w:t>
      </w:r>
    </w:p>
    <w:p w14:paraId="4D33C039" w14:textId="40C8B9E8" w:rsidR="007E11D1" w:rsidRPr="0050781C" w:rsidRDefault="00F111DA" w:rsidP="00F111DA">
      <w:pPr>
        <w:suppressAutoHyphens w:val="0"/>
        <w:autoSpaceDE w:val="0"/>
        <w:autoSpaceDN w:val="0"/>
        <w:adjustRightInd w:val="0"/>
        <w:jc w:val="both"/>
        <w:rPr>
          <w:rFonts w:eastAsia="Calibri"/>
          <w:bCs/>
          <w:highlight w:val="yellow"/>
          <w:lang w:eastAsia="en-US"/>
        </w:rPr>
      </w:pPr>
      <w:r w:rsidRPr="00F111DA">
        <w:rPr>
          <w:rFonts w:eastAsia="Calibri"/>
          <w:bCs/>
          <w:lang w:eastAsia="en-US"/>
        </w:rPr>
        <w:t xml:space="preserve">Rumba kraavide </w:t>
      </w:r>
      <w:proofErr w:type="spellStart"/>
      <w:r w:rsidRPr="00F111DA">
        <w:rPr>
          <w:rFonts w:eastAsia="Calibri"/>
          <w:bCs/>
          <w:lang w:eastAsia="en-US"/>
        </w:rPr>
        <w:t>ülepääsud</w:t>
      </w:r>
      <w:r w:rsidR="00497121">
        <w:rPr>
          <w:rFonts w:eastAsia="Calibri"/>
          <w:bCs/>
          <w:lang w:eastAsia="en-US"/>
        </w:rPr>
        <w:t>e</w:t>
      </w:r>
      <w:proofErr w:type="spellEnd"/>
      <w:r w:rsidR="005F438A">
        <w:rPr>
          <w:bCs/>
        </w:rPr>
        <w:t>/</w:t>
      </w:r>
      <w:r w:rsidR="005F438A" w:rsidRPr="00CA1415">
        <w:rPr>
          <w:bCs/>
        </w:rPr>
        <w:t>nõvad</w:t>
      </w:r>
      <w:r w:rsidR="005F438A">
        <w:rPr>
          <w:bCs/>
        </w:rPr>
        <w:t>e</w:t>
      </w:r>
      <w:r w:rsidRPr="00F111DA">
        <w:rPr>
          <w:rFonts w:eastAsia="Calibri"/>
          <w:bCs/>
          <w:lang w:eastAsia="en-US"/>
        </w:rPr>
        <w:t xml:space="preserve"> materjalide vedu saab toimuda ida suunalt mööda Vigala jõe luhta.</w:t>
      </w:r>
    </w:p>
    <w:p w14:paraId="31E52701" w14:textId="75338139" w:rsidR="005A12C0" w:rsidRPr="00941C76" w:rsidRDefault="00507251" w:rsidP="0083030C">
      <w:pPr>
        <w:suppressAutoHyphens w:val="0"/>
        <w:autoSpaceDE w:val="0"/>
        <w:autoSpaceDN w:val="0"/>
        <w:adjustRightInd w:val="0"/>
        <w:jc w:val="both"/>
        <w:rPr>
          <w:lang w:eastAsia="et-EE"/>
        </w:rPr>
      </w:pPr>
      <w:r w:rsidRPr="00F111DA">
        <w:rPr>
          <w:lang w:eastAsia="et-EE"/>
        </w:rPr>
        <w:t xml:space="preserve">Vajalikud raietööd on RMK poolt </w:t>
      </w:r>
      <w:r w:rsidR="00F111DA" w:rsidRPr="00F111DA">
        <w:rPr>
          <w:lang w:eastAsia="et-EE"/>
        </w:rPr>
        <w:t>tegemata</w:t>
      </w:r>
      <w:r w:rsidR="00D40D58" w:rsidRPr="00F111DA">
        <w:rPr>
          <w:lang w:eastAsia="et-EE"/>
        </w:rPr>
        <w:t>.</w:t>
      </w:r>
      <w:r w:rsidR="003A01F4" w:rsidRPr="00F111DA">
        <w:rPr>
          <w:lang w:eastAsia="et-EE"/>
        </w:rPr>
        <w:t xml:space="preserve"> </w:t>
      </w:r>
      <w:r w:rsidR="001049B5" w:rsidRPr="00F111DA">
        <w:rPr>
          <w:lang w:eastAsia="et-EE"/>
        </w:rPr>
        <w:t xml:space="preserve">Raie käigus tuleb teha raiutavatest puudest etteantud sortimenti, see kokku vedada ja ladustada etteantud kohta. Tasustatakse raie tööd hankes küsitud ühikuhindades </w:t>
      </w:r>
      <w:proofErr w:type="spellStart"/>
      <w:r w:rsidR="001049B5" w:rsidRPr="00F111DA">
        <w:rPr>
          <w:lang w:eastAsia="et-EE"/>
        </w:rPr>
        <w:t>kokkuveetud</w:t>
      </w:r>
      <w:proofErr w:type="spellEnd"/>
      <w:r w:rsidR="001049B5" w:rsidRPr="00F111DA">
        <w:rPr>
          <w:lang w:eastAsia="et-EE"/>
        </w:rPr>
        <w:t xml:space="preserve"> ja ladustatud materjali mahu järgi. Raiutud </w:t>
      </w:r>
      <w:r w:rsidR="001049B5" w:rsidRPr="00F111DA">
        <w:rPr>
          <w:lang w:eastAsia="et-EE"/>
        </w:rPr>
        <w:lastRenderedPageBreak/>
        <w:t xml:space="preserve">metsamaterjali ei või jätta </w:t>
      </w:r>
      <w:proofErr w:type="spellStart"/>
      <w:r w:rsidR="001049B5" w:rsidRPr="00F111DA">
        <w:rPr>
          <w:lang w:eastAsia="et-EE"/>
        </w:rPr>
        <w:t>kokkuvedamata</w:t>
      </w:r>
      <w:proofErr w:type="spellEnd"/>
      <w:r w:rsidR="001049B5" w:rsidRPr="00F111DA">
        <w:rPr>
          <w:lang w:eastAsia="et-EE"/>
        </w:rPr>
        <w:t xml:space="preserve"> metsa, see tuleb </w:t>
      </w:r>
      <w:proofErr w:type="spellStart"/>
      <w:r w:rsidR="001049B5" w:rsidRPr="00F111DA">
        <w:rPr>
          <w:lang w:eastAsia="et-EE"/>
        </w:rPr>
        <w:t>kokkuvedada</w:t>
      </w:r>
      <w:proofErr w:type="spellEnd"/>
      <w:r w:rsidR="001049B5" w:rsidRPr="00F111DA">
        <w:rPr>
          <w:lang w:eastAsia="et-EE"/>
        </w:rPr>
        <w:t xml:space="preserve"> ja ladustada etteantud </w:t>
      </w:r>
      <w:r w:rsidR="001049B5" w:rsidRPr="00941C76">
        <w:rPr>
          <w:lang w:eastAsia="et-EE"/>
        </w:rPr>
        <w:t xml:space="preserve">kohta. </w:t>
      </w:r>
    </w:p>
    <w:p w14:paraId="60D478BA" w14:textId="4CAF92C7" w:rsidR="00941C76" w:rsidRDefault="009166AD" w:rsidP="00BC03AC">
      <w:pPr>
        <w:suppressAutoHyphens w:val="0"/>
        <w:autoSpaceDE w:val="0"/>
        <w:autoSpaceDN w:val="0"/>
        <w:adjustRightInd w:val="0"/>
        <w:jc w:val="both"/>
        <w:rPr>
          <w:bCs/>
        </w:rPr>
      </w:pPr>
      <w:r w:rsidRPr="00941C76">
        <w:rPr>
          <w:bCs/>
        </w:rPr>
        <w:t>Edasi tuleb teostada kändude juurimine</w:t>
      </w:r>
      <w:r w:rsidR="00941C76" w:rsidRPr="00941C76">
        <w:rPr>
          <w:bCs/>
        </w:rPr>
        <w:t xml:space="preserve"> ja juuritud kändude </w:t>
      </w:r>
      <w:proofErr w:type="spellStart"/>
      <w:r w:rsidR="00941C76" w:rsidRPr="00941C76">
        <w:rPr>
          <w:bCs/>
        </w:rPr>
        <w:t>äravedu</w:t>
      </w:r>
      <w:proofErr w:type="spellEnd"/>
      <w:r w:rsidR="003963A3" w:rsidRPr="00941C76">
        <w:rPr>
          <w:bCs/>
        </w:rPr>
        <w:t xml:space="preserve"> </w:t>
      </w:r>
      <w:r w:rsidR="00E97944" w:rsidRPr="00941C76">
        <w:rPr>
          <w:bCs/>
        </w:rPr>
        <w:t>(</w:t>
      </w:r>
      <w:r w:rsidR="00941C76" w:rsidRPr="00941C76">
        <w:rPr>
          <w:bCs/>
        </w:rPr>
        <w:t>0,18</w:t>
      </w:r>
      <w:r w:rsidR="007E11D1" w:rsidRPr="00941C76">
        <w:rPr>
          <w:bCs/>
        </w:rPr>
        <w:t xml:space="preserve"> ha</w:t>
      </w:r>
      <w:r w:rsidR="00E97944" w:rsidRPr="00941C76">
        <w:rPr>
          <w:bCs/>
        </w:rPr>
        <w:t>)</w:t>
      </w:r>
      <w:r w:rsidR="00040158" w:rsidRPr="00941C76">
        <w:rPr>
          <w:bCs/>
        </w:rPr>
        <w:t xml:space="preserve">. </w:t>
      </w:r>
      <w:r w:rsidR="007733AF" w:rsidRPr="00941C76">
        <w:rPr>
          <w:bCs/>
        </w:rPr>
        <w:t>Kännud juuritakse kogu</w:t>
      </w:r>
      <w:r w:rsidR="00941C76" w:rsidRPr="00941C76">
        <w:rPr>
          <w:bCs/>
        </w:rPr>
        <w:t xml:space="preserve"> ulatuses</w:t>
      </w:r>
      <w:r w:rsidR="007733AF" w:rsidRPr="00941C76">
        <w:rPr>
          <w:bCs/>
        </w:rPr>
        <w:t xml:space="preserve"> </w:t>
      </w:r>
      <w:r w:rsidR="00941C76" w:rsidRPr="00941C76">
        <w:rPr>
          <w:bCs/>
        </w:rPr>
        <w:t>objektil</w:t>
      </w:r>
      <w:r w:rsidR="007733AF" w:rsidRPr="00941C76">
        <w:rPr>
          <w:bCs/>
        </w:rPr>
        <w:t xml:space="preserve"> sealt, kus kasvab tihe võsa ja peenmets ning mets. </w:t>
      </w:r>
      <w:r w:rsidR="00D34133" w:rsidRPr="00941C76">
        <w:rPr>
          <w:bCs/>
        </w:rPr>
        <w:t xml:space="preserve">Võsaga kaetud aladel töödeldakse kraavi nõlva võimalusel freesimise teel. Kraavide nõlvadel tuleb kännud tasandada freesimise teel seal. Kändude freesimise puhul ei tohi kändude kõrgus olla üle 10cm. </w:t>
      </w:r>
      <w:r w:rsidR="00941C76" w:rsidRPr="00941C76">
        <w:rPr>
          <w:bCs/>
        </w:rPr>
        <w:t>Kivid ja kännud paigalda maaomanikuga kokkulepitud kohta. Väljakaevatud ja nõuetele vastavaid kive võib kasutada kindlustuse rajamisel. Puidujäätmeid, kive ja kände ei tohi asetada teede, truupide ja kraavide mulletesse.</w:t>
      </w:r>
      <w:r w:rsidR="00CA6293" w:rsidRPr="00941C76">
        <w:rPr>
          <w:bCs/>
        </w:rPr>
        <w:t xml:space="preserve"> </w:t>
      </w:r>
    </w:p>
    <w:p w14:paraId="7FEA54DD" w14:textId="650A5ED0" w:rsidR="00941C76" w:rsidRDefault="00941C76" w:rsidP="00BC03AC">
      <w:pPr>
        <w:suppressAutoHyphens w:val="0"/>
        <w:autoSpaceDE w:val="0"/>
        <w:autoSpaceDN w:val="0"/>
        <w:adjustRightInd w:val="0"/>
        <w:jc w:val="both"/>
        <w:rPr>
          <w:bCs/>
        </w:rPr>
      </w:pPr>
      <w:r w:rsidRPr="00941C76">
        <w:rPr>
          <w:bCs/>
        </w:rPr>
        <w:t>Veejuhtme kaevetööd moodustuvad sette kaevetöödest ja erinevatest lisakaevetest. Lisakaevetööde alla kuuluvad kõik kindlustuse, truupide ja kindlustatud läbisõidunõvade rajamisega seotud kaeved ning sette eemaldamine enne tööde üleandmist.</w:t>
      </w:r>
    </w:p>
    <w:p w14:paraId="64048FFE" w14:textId="23542146" w:rsidR="00CA1415" w:rsidRPr="00CA1415" w:rsidRDefault="00CA1415" w:rsidP="00CA1415">
      <w:pPr>
        <w:suppressAutoHyphens w:val="0"/>
        <w:autoSpaceDE w:val="0"/>
        <w:autoSpaceDN w:val="0"/>
        <w:adjustRightInd w:val="0"/>
        <w:jc w:val="both"/>
        <w:rPr>
          <w:bCs/>
        </w:rPr>
      </w:pPr>
      <w:bookmarkStart w:id="5" w:name="_Hlk128726178"/>
      <w:proofErr w:type="spellStart"/>
      <w:r w:rsidRPr="00CA1415">
        <w:rPr>
          <w:bCs/>
        </w:rPr>
        <w:t>Õeruma</w:t>
      </w:r>
      <w:proofErr w:type="spellEnd"/>
      <w:r w:rsidRPr="00CA1415">
        <w:rPr>
          <w:bCs/>
        </w:rPr>
        <w:t xml:space="preserve"> oja truup</w:t>
      </w:r>
      <w:bookmarkEnd w:id="5"/>
      <w:r w:rsidRPr="00CA1415">
        <w:rPr>
          <w:bCs/>
        </w:rPr>
        <w:t xml:space="preserve">ide </w:t>
      </w:r>
      <w:r>
        <w:rPr>
          <w:bCs/>
        </w:rPr>
        <w:t xml:space="preserve">objektil </w:t>
      </w:r>
      <w:r w:rsidRPr="00CA1415">
        <w:rPr>
          <w:bCs/>
        </w:rPr>
        <w:t>üle jääva pinnasmaterjali võib laotada ainult kõrval olevale põllumaale katastriüksusel kat-tunnusega 34202:002:0363 kokkuleppel maaomanikuga.</w:t>
      </w:r>
    </w:p>
    <w:p w14:paraId="59E4446D" w14:textId="123F943F" w:rsidR="00CA1415" w:rsidRDefault="00CA1415" w:rsidP="00CA1415">
      <w:pPr>
        <w:suppressAutoHyphens w:val="0"/>
        <w:autoSpaceDE w:val="0"/>
        <w:autoSpaceDN w:val="0"/>
        <w:adjustRightInd w:val="0"/>
        <w:jc w:val="both"/>
        <w:rPr>
          <w:bCs/>
        </w:rPr>
      </w:pPr>
      <w:bookmarkStart w:id="6" w:name="_Hlk128726602"/>
      <w:proofErr w:type="spellStart"/>
      <w:r w:rsidRPr="00CA1415">
        <w:rPr>
          <w:bCs/>
        </w:rPr>
        <w:t>Käntu</w:t>
      </w:r>
      <w:proofErr w:type="spellEnd"/>
      <w:r w:rsidRPr="00CA1415">
        <w:rPr>
          <w:bCs/>
        </w:rPr>
        <w:t xml:space="preserve"> kraavi truubi </w:t>
      </w:r>
      <w:bookmarkEnd w:id="6"/>
      <w:r w:rsidRPr="00CA1415">
        <w:rPr>
          <w:bCs/>
        </w:rPr>
        <w:t xml:space="preserve">ehitustöödest üle jääva pinnasmaterjali võib laotada </w:t>
      </w:r>
      <w:proofErr w:type="spellStart"/>
      <w:r w:rsidRPr="00CA1415">
        <w:rPr>
          <w:bCs/>
        </w:rPr>
        <w:t>töömaa</w:t>
      </w:r>
      <w:proofErr w:type="spellEnd"/>
      <w:r w:rsidRPr="00CA1415">
        <w:rPr>
          <w:bCs/>
        </w:rPr>
        <w:t xml:space="preserve"> piires kuni 10 cm paksuse kihina. Pinnas tuleb võimalusel paigaldada väljaspool niidetavat poollooduslikku kooslust; liigsuure materjali koguse ülejäägil võib selle planeerida sama kraavi olemasoleva kraavivalli peale/külge.</w:t>
      </w:r>
      <w:r>
        <w:rPr>
          <w:bCs/>
        </w:rPr>
        <w:t xml:space="preserve"> </w:t>
      </w:r>
      <w:r w:rsidRPr="00CA1415">
        <w:rPr>
          <w:bCs/>
        </w:rPr>
        <w:t xml:space="preserve">Kui tööde teostamise käigus selgub, et otstarbekas on pinnas paigaldada laiali ajamise asemel valli, juhinduda ristlõikest „Lõige: </w:t>
      </w:r>
      <w:proofErr w:type="spellStart"/>
      <w:r w:rsidRPr="00CA1415">
        <w:rPr>
          <w:bCs/>
        </w:rPr>
        <w:t>Käntu</w:t>
      </w:r>
      <w:proofErr w:type="spellEnd"/>
      <w:r w:rsidRPr="00CA1415">
        <w:rPr>
          <w:bCs/>
        </w:rPr>
        <w:t xml:space="preserve"> kraav 0+46 B“ ning kasutada seda tüüpristlõikena kogu truubist ülesvoolu jääval alal. Truubist allavoolu lõigu pinnas tuleb laiali ajada.</w:t>
      </w:r>
    </w:p>
    <w:p w14:paraId="2C26F4E1" w14:textId="0AA835E9" w:rsidR="00CA1415" w:rsidRPr="00CA1415" w:rsidRDefault="005F438A" w:rsidP="00CA1415">
      <w:pPr>
        <w:suppressAutoHyphens w:val="0"/>
        <w:autoSpaceDE w:val="0"/>
        <w:autoSpaceDN w:val="0"/>
        <w:adjustRightInd w:val="0"/>
        <w:jc w:val="both"/>
        <w:rPr>
          <w:bCs/>
        </w:rPr>
      </w:pPr>
      <w:bookmarkStart w:id="7" w:name="_Hlk128727277"/>
      <w:r w:rsidRPr="005F438A">
        <w:rPr>
          <w:bCs/>
        </w:rPr>
        <w:t xml:space="preserve">Rumba kraavide </w:t>
      </w:r>
      <w:proofErr w:type="spellStart"/>
      <w:r w:rsidRPr="005F438A">
        <w:rPr>
          <w:bCs/>
        </w:rPr>
        <w:t>ülepääsud</w:t>
      </w:r>
      <w:r>
        <w:rPr>
          <w:bCs/>
        </w:rPr>
        <w:t>e</w:t>
      </w:r>
      <w:proofErr w:type="spellEnd"/>
      <w:r>
        <w:rPr>
          <w:bCs/>
        </w:rPr>
        <w:t>/</w:t>
      </w:r>
      <w:r w:rsidR="00CA1415" w:rsidRPr="00CA1415">
        <w:rPr>
          <w:bCs/>
        </w:rPr>
        <w:t>nõvade</w:t>
      </w:r>
      <w:bookmarkEnd w:id="7"/>
      <w:r w:rsidR="00CA1415" w:rsidRPr="00CA1415">
        <w:rPr>
          <w:bCs/>
        </w:rPr>
        <w:t xml:space="preserve"> rajamisel tekkivat ülearust materjali ei tohi poollooduslikule kooslusele laiali paigutada. Üle jääva pinnase võib maaomaniku nõusolekul paigaldada katastriüksusel tunnusega 41103:002:0195 väljaspool poollooduslikku kooslust 10 cm paksuse kihina. Materjali kogus on väike, väljaspool projektala utiliseerimine pole vajalik.</w:t>
      </w:r>
    </w:p>
    <w:p w14:paraId="5DB9A761" w14:textId="20ED6F84" w:rsidR="00CA1415" w:rsidRDefault="00CA1415" w:rsidP="00CA1415">
      <w:pPr>
        <w:suppressAutoHyphens w:val="0"/>
        <w:autoSpaceDE w:val="0"/>
        <w:autoSpaceDN w:val="0"/>
        <w:adjustRightInd w:val="0"/>
        <w:jc w:val="both"/>
        <w:rPr>
          <w:bCs/>
        </w:rPr>
      </w:pPr>
      <w:r w:rsidRPr="00CA1415">
        <w:rPr>
          <w:bCs/>
        </w:rPr>
        <w:t>Ladustatud pinnas tuleb tasandada siledaks, liiklust võimaldavaks muldeks/pinnaks. Muldel kolme meetrise latiga mõõtes ei tohi lati alla jääda vahet (pilu) mis on üle 10sm. Samuti ei või tasandamise järgselt jääda kraavi loodusliku pinna ja mulde vahele astangut, üleminek peab olema sujuv vähemalt 2m ulatuses. Tasandatud mulle tuleb viia ühtlaselt kokku loodusliku pinna mulde poolse nõlvaga (see on oluline hilisema eraldi buldooseriga mullete tasandamise korral). Mulde perved peavad olema töödeldud tasemel, mis võimaldab mehhaniseeritud hooldust.</w:t>
      </w:r>
    </w:p>
    <w:p w14:paraId="29C0488B" w14:textId="3011998B" w:rsidR="006B75F7" w:rsidRPr="006B75F7" w:rsidRDefault="006B75F7" w:rsidP="006B75F7">
      <w:pPr>
        <w:suppressAutoHyphens w:val="0"/>
        <w:autoSpaceDE w:val="0"/>
        <w:autoSpaceDN w:val="0"/>
        <w:adjustRightInd w:val="0"/>
        <w:jc w:val="both"/>
        <w:rPr>
          <w:bCs/>
        </w:rPr>
      </w:pPr>
      <w:bookmarkStart w:id="8" w:name="_Hlk128726490"/>
      <w:proofErr w:type="spellStart"/>
      <w:r w:rsidRPr="006B75F7">
        <w:rPr>
          <w:bCs/>
        </w:rPr>
        <w:t>Õeruma</w:t>
      </w:r>
      <w:proofErr w:type="spellEnd"/>
      <w:r w:rsidRPr="006B75F7">
        <w:rPr>
          <w:bCs/>
        </w:rPr>
        <w:t xml:space="preserve"> oja truu</w:t>
      </w:r>
      <w:r>
        <w:rPr>
          <w:bCs/>
        </w:rPr>
        <w:t>bi (</w:t>
      </w:r>
      <w:r w:rsidRPr="006B75F7">
        <w:rPr>
          <w:bCs/>
        </w:rPr>
        <w:t>HK/1-1</w:t>
      </w:r>
      <w:r>
        <w:rPr>
          <w:bCs/>
        </w:rPr>
        <w:t>)</w:t>
      </w:r>
      <w:bookmarkEnd w:id="8"/>
      <w:r>
        <w:rPr>
          <w:bCs/>
        </w:rPr>
        <w:t xml:space="preserve"> </w:t>
      </w:r>
      <w:r w:rsidRPr="006B75F7">
        <w:rPr>
          <w:bCs/>
        </w:rPr>
        <w:t xml:space="preserve">torustik rajatakse Ø254/188 cm madala profiiliga terastorusillast, teras s355, paksus 3.0 mm, </w:t>
      </w:r>
      <w:proofErr w:type="spellStart"/>
      <w:r w:rsidRPr="006B75F7">
        <w:rPr>
          <w:bCs/>
        </w:rPr>
        <w:t>Zn</w:t>
      </w:r>
      <w:proofErr w:type="spellEnd"/>
      <w:r w:rsidRPr="006B75F7">
        <w:rPr>
          <w:bCs/>
        </w:rPr>
        <w:t xml:space="preserve"> 70 µm, </w:t>
      </w:r>
      <w:proofErr w:type="spellStart"/>
      <w:r w:rsidRPr="006B75F7">
        <w:rPr>
          <w:bCs/>
        </w:rPr>
        <w:t>epoxy</w:t>
      </w:r>
      <w:proofErr w:type="spellEnd"/>
      <w:r w:rsidRPr="006B75F7">
        <w:rPr>
          <w:bCs/>
        </w:rPr>
        <w:t xml:space="preserve"> 100 µm seest, (pikkus joonisel 2/10 on 14.39 m). Kattekihid tuleb paigaldada tehases.</w:t>
      </w:r>
      <w:r>
        <w:rPr>
          <w:bCs/>
        </w:rPr>
        <w:t xml:space="preserve"> </w:t>
      </w:r>
      <w:r w:rsidRPr="006B75F7">
        <w:rPr>
          <w:bCs/>
        </w:rPr>
        <w:t xml:space="preserve">Truubi muldkehale on filtratsiooni vähendamiseks </w:t>
      </w:r>
      <w:r>
        <w:rPr>
          <w:bCs/>
        </w:rPr>
        <w:t>rajatakse</w:t>
      </w:r>
      <w:r w:rsidRPr="006B75F7">
        <w:rPr>
          <w:bCs/>
        </w:rPr>
        <w:t xml:space="preserve"> savilukk ja </w:t>
      </w:r>
      <w:proofErr w:type="spellStart"/>
      <w:r w:rsidRPr="006B75F7">
        <w:rPr>
          <w:bCs/>
        </w:rPr>
        <w:t>geomembraan</w:t>
      </w:r>
      <w:proofErr w:type="spellEnd"/>
      <w:r w:rsidRPr="006B75F7">
        <w:rPr>
          <w:bCs/>
        </w:rPr>
        <w:t xml:space="preserve"> ülemisse </w:t>
      </w:r>
      <w:proofErr w:type="spellStart"/>
      <w:r w:rsidRPr="006B75F7">
        <w:rPr>
          <w:bCs/>
        </w:rPr>
        <w:t>bjeffi</w:t>
      </w:r>
      <w:proofErr w:type="spellEnd"/>
      <w:r w:rsidRPr="006B75F7">
        <w:rPr>
          <w:bCs/>
        </w:rPr>
        <w:t>. Kogu tagasitäide paigaldada geotekstiili mähitult padjanditena, geotekstiili servad ankurdada tagasipöördega.</w:t>
      </w:r>
      <w:r>
        <w:rPr>
          <w:bCs/>
        </w:rPr>
        <w:t xml:space="preserve"> </w:t>
      </w:r>
      <w:r w:rsidRPr="006B75F7">
        <w:rPr>
          <w:bCs/>
        </w:rPr>
        <w:t xml:space="preserve">Vahetult toru peale paigaldada üks kiht tagasitäidet </w:t>
      </w:r>
      <w:proofErr w:type="spellStart"/>
      <w:r w:rsidRPr="006B75F7">
        <w:rPr>
          <w:bCs/>
        </w:rPr>
        <w:t>gekomposiiti</w:t>
      </w:r>
      <w:proofErr w:type="spellEnd"/>
      <w:r w:rsidRPr="006B75F7">
        <w:rPr>
          <w:bCs/>
        </w:rPr>
        <w:t xml:space="preserve"> paigaldatult (servad ankurdada tagasipöördega). Truubi otsakud kindlustatakse 23 cm paksuste kivimattidega.</w:t>
      </w:r>
      <w:r>
        <w:rPr>
          <w:bCs/>
        </w:rPr>
        <w:t xml:space="preserve"> </w:t>
      </w:r>
      <w:bookmarkStart w:id="9" w:name="_Hlk128726961"/>
      <w:r w:rsidRPr="006B75F7">
        <w:rPr>
          <w:bCs/>
        </w:rPr>
        <w:t xml:space="preserve">Truubi teekate taastatakse killustikuga ja graniitkivikivisillutisega </w:t>
      </w:r>
      <w:proofErr w:type="spellStart"/>
      <w:r w:rsidRPr="006B75F7">
        <w:rPr>
          <w:bCs/>
        </w:rPr>
        <w:t>fr</w:t>
      </w:r>
      <w:proofErr w:type="spellEnd"/>
      <w:r w:rsidRPr="006B75F7">
        <w:rPr>
          <w:bCs/>
        </w:rPr>
        <w:t xml:space="preserve"> 32-63 mm.</w:t>
      </w:r>
      <w:r>
        <w:rPr>
          <w:bCs/>
        </w:rPr>
        <w:t xml:space="preserve"> </w:t>
      </w:r>
      <w:r w:rsidRPr="006B75F7">
        <w:rPr>
          <w:bCs/>
        </w:rPr>
        <w:t>Truu</w:t>
      </w:r>
      <w:r>
        <w:rPr>
          <w:bCs/>
        </w:rPr>
        <w:t>b</w:t>
      </w:r>
      <w:r w:rsidRPr="006B75F7">
        <w:rPr>
          <w:bCs/>
        </w:rPr>
        <w:t xml:space="preserve">ile paigaldatakse </w:t>
      </w:r>
      <w:bookmarkEnd w:id="9"/>
      <w:r w:rsidR="0067079A">
        <w:rPr>
          <w:bCs/>
        </w:rPr>
        <w:t>6</w:t>
      </w:r>
      <w:r w:rsidRPr="006B75F7">
        <w:rPr>
          <w:bCs/>
        </w:rPr>
        <w:t xml:space="preserve"> tähisposti.</w:t>
      </w:r>
      <w:r w:rsidR="005F438A" w:rsidRPr="005F438A">
        <w:t xml:space="preserve"> </w:t>
      </w:r>
      <w:r w:rsidR="005F438A" w:rsidRPr="005F438A">
        <w:rPr>
          <w:bCs/>
        </w:rPr>
        <w:t>Veetõrje truubi HK/1-1 rajamisel tuleb teostada ajutise paisu ja ajutise toruga. Esialgses lahenduses pannakse toru läbi olemasoleva truubi. Pärast uue toru paigaldamist pannakse ajutine toru läbi uue truubi.</w:t>
      </w:r>
    </w:p>
    <w:p w14:paraId="291E9173" w14:textId="10F66711" w:rsidR="006B75F7" w:rsidRPr="006B75F7" w:rsidRDefault="0067079A" w:rsidP="0067079A">
      <w:pPr>
        <w:suppressAutoHyphens w:val="0"/>
        <w:autoSpaceDE w:val="0"/>
        <w:autoSpaceDN w:val="0"/>
        <w:adjustRightInd w:val="0"/>
        <w:jc w:val="both"/>
        <w:rPr>
          <w:bCs/>
        </w:rPr>
      </w:pPr>
      <w:proofErr w:type="spellStart"/>
      <w:r w:rsidRPr="0067079A">
        <w:rPr>
          <w:bCs/>
        </w:rPr>
        <w:t>Õeruma</w:t>
      </w:r>
      <w:proofErr w:type="spellEnd"/>
      <w:r w:rsidRPr="0067079A">
        <w:rPr>
          <w:bCs/>
        </w:rPr>
        <w:t xml:space="preserve"> oja truubi (HK/1-</w:t>
      </w:r>
      <w:r>
        <w:rPr>
          <w:bCs/>
        </w:rPr>
        <w:t>2</w:t>
      </w:r>
      <w:r w:rsidRPr="0067079A">
        <w:rPr>
          <w:bCs/>
        </w:rPr>
        <w:t>)</w:t>
      </w:r>
      <w:r>
        <w:rPr>
          <w:bCs/>
        </w:rPr>
        <w:t xml:space="preserve"> </w:t>
      </w:r>
      <w:r w:rsidR="006B75F7" w:rsidRPr="006B75F7">
        <w:rPr>
          <w:bCs/>
        </w:rPr>
        <w:t>torustik rajatakse Ø30 cm SN8 plasttorust pikkusega 14 m.</w:t>
      </w:r>
      <w:r>
        <w:rPr>
          <w:bCs/>
        </w:rPr>
        <w:t xml:space="preserve"> </w:t>
      </w:r>
      <w:r w:rsidR="006B75F7" w:rsidRPr="006B75F7">
        <w:rPr>
          <w:bCs/>
        </w:rPr>
        <w:t xml:space="preserve">Truubi ülemise </w:t>
      </w:r>
      <w:proofErr w:type="spellStart"/>
      <w:r w:rsidR="006B75F7" w:rsidRPr="006B75F7">
        <w:rPr>
          <w:bCs/>
        </w:rPr>
        <w:t>bjeffi</w:t>
      </w:r>
      <w:proofErr w:type="spellEnd"/>
      <w:r w:rsidR="006B75F7" w:rsidRPr="006B75F7">
        <w:rPr>
          <w:bCs/>
        </w:rPr>
        <w:t xml:space="preserve"> otsak kindlustatakse kivikindlustusega. Alumises </w:t>
      </w:r>
      <w:proofErr w:type="spellStart"/>
      <w:r w:rsidR="006B75F7" w:rsidRPr="006B75F7">
        <w:rPr>
          <w:bCs/>
        </w:rPr>
        <w:t>bjeffis</w:t>
      </w:r>
      <w:proofErr w:type="spellEnd"/>
      <w:r w:rsidR="006B75F7" w:rsidRPr="006B75F7">
        <w:rPr>
          <w:bCs/>
        </w:rPr>
        <w:t xml:space="preserve"> jääb suubumine truubi HK/1-1 kindlustuse piiridesse ja ei vaja eraldi kindlustamist.</w:t>
      </w:r>
      <w:r w:rsidRPr="0067079A">
        <w:rPr>
          <w:bCs/>
        </w:rPr>
        <w:t xml:space="preserve"> </w:t>
      </w:r>
      <w:r w:rsidRPr="006B75F7">
        <w:rPr>
          <w:bCs/>
        </w:rPr>
        <w:t xml:space="preserve">Truubi teekate taastatakse killustikuga ja graniitkivikivisillutisega </w:t>
      </w:r>
      <w:proofErr w:type="spellStart"/>
      <w:r w:rsidRPr="006B75F7">
        <w:rPr>
          <w:bCs/>
        </w:rPr>
        <w:t>fr</w:t>
      </w:r>
      <w:proofErr w:type="spellEnd"/>
      <w:r w:rsidRPr="006B75F7">
        <w:rPr>
          <w:bCs/>
        </w:rPr>
        <w:t xml:space="preserve"> 32-63 mm.</w:t>
      </w:r>
      <w:r>
        <w:rPr>
          <w:bCs/>
        </w:rPr>
        <w:t xml:space="preserve"> </w:t>
      </w:r>
      <w:r w:rsidRPr="006B75F7">
        <w:rPr>
          <w:bCs/>
        </w:rPr>
        <w:t>Truu</w:t>
      </w:r>
      <w:r>
        <w:rPr>
          <w:bCs/>
        </w:rPr>
        <w:t>b</w:t>
      </w:r>
      <w:r w:rsidRPr="006B75F7">
        <w:rPr>
          <w:bCs/>
        </w:rPr>
        <w:t xml:space="preserve">ile paigaldatakse </w:t>
      </w:r>
      <w:r w:rsidR="006B75F7" w:rsidRPr="006B75F7">
        <w:rPr>
          <w:bCs/>
        </w:rPr>
        <w:t>5 tähisposti.</w:t>
      </w:r>
    </w:p>
    <w:p w14:paraId="25B095ED" w14:textId="62D71A11" w:rsidR="006B75F7" w:rsidRPr="006B75F7" w:rsidRDefault="0067079A" w:rsidP="00FB0845">
      <w:pPr>
        <w:suppressAutoHyphens w:val="0"/>
        <w:autoSpaceDE w:val="0"/>
        <w:autoSpaceDN w:val="0"/>
        <w:adjustRightInd w:val="0"/>
        <w:jc w:val="both"/>
        <w:rPr>
          <w:bCs/>
        </w:rPr>
      </w:pPr>
      <w:proofErr w:type="spellStart"/>
      <w:r w:rsidRPr="0067079A">
        <w:rPr>
          <w:bCs/>
        </w:rPr>
        <w:t>Käntu</w:t>
      </w:r>
      <w:proofErr w:type="spellEnd"/>
      <w:r w:rsidRPr="0067079A">
        <w:rPr>
          <w:bCs/>
        </w:rPr>
        <w:t xml:space="preserve"> kraavi truubi </w:t>
      </w:r>
      <w:r>
        <w:rPr>
          <w:bCs/>
        </w:rPr>
        <w:t>(</w:t>
      </w:r>
      <w:bookmarkStart w:id="10" w:name="_Hlk128726726"/>
      <w:r w:rsidR="006B75F7" w:rsidRPr="006B75F7">
        <w:rPr>
          <w:bCs/>
        </w:rPr>
        <w:t>HK/2</w:t>
      </w:r>
      <w:bookmarkEnd w:id="10"/>
      <w:r>
        <w:rPr>
          <w:bCs/>
        </w:rPr>
        <w:t xml:space="preserve">) </w:t>
      </w:r>
      <w:r w:rsidR="006B75F7" w:rsidRPr="006B75F7">
        <w:rPr>
          <w:bCs/>
        </w:rPr>
        <w:t xml:space="preserve">torustik rajatakse </w:t>
      </w:r>
      <w:bookmarkStart w:id="11" w:name="_Hlk128726786"/>
      <w:r w:rsidR="006B75F7" w:rsidRPr="006B75F7">
        <w:rPr>
          <w:bCs/>
        </w:rPr>
        <w:t xml:space="preserve">Ø165 cm </w:t>
      </w:r>
      <w:bookmarkStart w:id="12" w:name="_Hlk128726880"/>
      <w:r w:rsidR="006B75F7" w:rsidRPr="006B75F7">
        <w:rPr>
          <w:bCs/>
        </w:rPr>
        <w:t>terastorusilla</w:t>
      </w:r>
      <w:bookmarkEnd w:id="12"/>
      <w:r w:rsidR="006B75F7" w:rsidRPr="006B75F7">
        <w:rPr>
          <w:bCs/>
        </w:rPr>
        <w:t>st</w:t>
      </w:r>
      <w:bookmarkEnd w:id="11"/>
      <w:r w:rsidR="006B75F7" w:rsidRPr="006B75F7">
        <w:rPr>
          <w:bCs/>
        </w:rPr>
        <w:t xml:space="preserve">, teras s355, paksus 3.0 mm, </w:t>
      </w:r>
      <w:proofErr w:type="spellStart"/>
      <w:r w:rsidR="006B75F7" w:rsidRPr="006B75F7">
        <w:rPr>
          <w:bCs/>
        </w:rPr>
        <w:t>Zn</w:t>
      </w:r>
      <w:proofErr w:type="spellEnd"/>
      <w:r w:rsidR="006B75F7" w:rsidRPr="006B75F7">
        <w:rPr>
          <w:bCs/>
        </w:rPr>
        <w:t xml:space="preserve"> 70 µm, </w:t>
      </w:r>
      <w:proofErr w:type="spellStart"/>
      <w:r w:rsidR="006B75F7" w:rsidRPr="006B75F7">
        <w:rPr>
          <w:bCs/>
        </w:rPr>
        <w:t>epoxy</w:t>
      </w:r>
      <w:proofErr w:type="spellEnd"/>
      <w:r w:rsidR="006B75F7" w:rsidRPr="006B75F7">
        <w:rPr>
          <w:bCs/>
        </w:rPr>
        <w:t xml:space="preserve"> 100 µm seest, (pikkus joonisel 11.78 m)</w:t>
      </w:r>
      <w:r>
        <w:rPr>
          <w:bCs/>
        </w:rPr>
        <w:t xml:space="preserve">. Truubi </w:t>
      </w:r>
      <w:r w:rsidRPr="0067079A">
        <w:rPr>
          <w:bCs/>
        </w:rPr>
        <w:t>HK/2</w:t>
      </w:r>
      <w:r>
        <w:rPr>
          <w:bCs/>
        </w:rPr>
        <w:t xml:space="preserve"> torustiku võib </w:t>
      </w:r>
      <w:r>
        <w:rPr>
          <w:bCs/>
        </w:rPr>
        <w:lastRenderedPageBreak/>
        <w:t xml:space="preserve">rajada </w:t>
      </w:r>
      <w:r w:rsidRPr="0067079A">
        <w:rPr>
          <w:bCs/>
        </w:rPr>
        <w:t>Ø165 cm terastorusilla</w:t>
      </w:r>
      <w:r>
        <w:rPr>
          <w:bCs/>
        </w:rPr>
        <w:t xml:space="preserve"> asemel ka plasttorust </w:t>
      </w:r>
      <w:r w:rsidRPr="0067079A">
        <w:rPr>
          <w:bCs/>
        </w:rPr>
        <w:t>Ø16</w:t>
      </w:r>
      <w:r>
        <w:rPr>
          <w:bCs/>
        </w:rPr>
        <w:t>0</w:t>
      </w:r>
      <w:r w:rsidRPr="0067079A">
        <w:rPr>
          <w:bCs/>
        </w:rPr>
        <w:t xml:space="preserve"> cm </w:t>
      </w:r>
      <w:r>
        <w:rPr>
          <w:bCs/>
        </w:rPr>
        <w:t>(SN8)</w:t>
      </w:r>
      <w:r w:rsidR="006B75F7" w:rsidRPr="006B75F7">
        <w:rPr>
          <w:bCs/>
        </w:rPr>
        <w:t xml:space="preserve">. </w:t>
      </w:r>
      <w:r>
        <w:rPr>
          <w:bCs/>
        </w:rPr>
        <w:t>T</w:t>
      </w:r>
      <w:r w:rsidRPr="0067079A">
        <w:rPr>
          <w:bCs/>
        </w:rPr>
        <w:t>erastorusilla</w:t>
      </w:r>
      <w:r>
        <w:rPr>
          <w:bCs/>
        </w:rPr>
        <w:t xml:space="preserve"> k</w:t>
      </w:r>
      <w:r w:rsidR="006B75F7" w:rsidRPr="006B75F7">
        <w:rPr>
          <w:bCs/>
        </w:rPr>
        <w:t>atted tuleb paigaldada tehases.</w:t>
      </w:r>
      <w:r>
        <w:rPr>
          <w:bCs/>
        </w:rPr>
        <w:t xml:space="preserve"> </w:t>
      </w:r>
      <w:r w:rsidR="006B75F7" w:rsidRPr="006B75F7">
        <w:rPr>
          <w:bCs/>
        </w:rPr>
        <w:t>Kogu tagasitäide paigaldada geotekstiili mähitult padjanditena, geotekstiili servad ankurdada tagasipöördega.</w:t>
      </w:r>
      <w:r>
        <w:rPr>
          <w:bCs/>
        </w:rPr>
        <w:t xml:space="preserve"> </w:t>
      </w:r>
      <w:r w:rsidR="006B75F7" w:rsidRPr="006B75F7">
        <w:rPr>
          <w:bCs/>
        </w:rPr>
        <w:t xml:space="preserve">Vahetult toru peale paigaldada üks kiht tagasitäidet </w:t>
      </w:r>
      <w:proofErr w:type="spellStart"/>
      <w:r w:rsidR="006B75F7" w:rsidRPr="006B75F7">
        <w:rPr>
          <w:bCs/>
        </w:rPr>
        <w:t>gekomposiiti</w:t>
      </w:r>
      <w:proofErr w:type="spellEnd"/>
      <w:r w:rsidR="006B75F7" w:rsidRPr="006B75F7">
        <w:rPr>
          <w:bCs/>
        </w:rPr>
        <w:t xml:space="preserve"> paigaldatult (servad ankurdada tagasipöördega). Truubi otsakud kindlustatakse 23 cm paksuste kivimattidega.</w:t>
      </w:r>
      <w:r>
        <w:rPr>
          <w:bCs/>
        </w:rPr>
        <w:t xml:space="preserve"> </w:t>
      </w:r>
      <w:r w:rsidRPr="0067079A">
        <w:rPr>
          <w:bCs/>
        </w:rPr>
        <w:t xml:space="preserve">Truubi teekate taastatakse killustikuga ja graniitkivikivisillutisega </w:t>
      </w:r>
      <w:proofErr w:type="spellStart"/>
      <w:r w:rsidRPr="0067079A">
        <w:rPr>
          <w:bCs/>
        </w:rPr>
        <w:t>fr</w:t>
      </w:r>
      <w:proofErr w:type="spellEnd"/>
      <w:r w:rsidRPr="0067079A">
        <w:rPr>
          <w:bCs/>
        </w:rPr>
        <w:t xml:space="preserve"> 32-63 mm. Truubile paigaldatakse</w:t>
      </w:r>
      <w:r w:rsidR="006B75F7" w:rsidRPr="006B75F7">
        <w:rPr>
          <w:bCs/>
        </w:rPr>
        <w:t xml:space="preserve"> </w:t>
      </w:r>
      <w:r>
        <w:rPr>
          <w:bCs/>
        </w:rPr>
        <w:t>6</w:t>
      </w:r>
      <w:r w:rsidR="006B75F7" w:rsidRPr="006B75F7">
        <w:rPr>
          <w:bCs/>
        </w:rPr>
        <w:t xml:space="preserve"> tähisposti. </w:t>
      </w:r>
      <w:r w:rsidR="00FB0845" w:rsidRPr="00FB0845">
        <w:rPr>
          <w:bCs/>
        </w:rPr>
        <w:t>Truubi HK/2 rajamisel kasutada vee ümber juhtimiseks ajutist paisu ja ajutist äravoolukraavi.</w:t>
      </w:r>
      <w:r w:rsidR="00FB0845">
        <w:rPr>
          <w:bCs/>
        </w:rPr>
        <w:t xml:space="preserve"> </w:t>
      </w:r>
      <w:r w:rsidR="00FB0845" w:rsidRPr="00FB0845">
        <w:rPr>
          <w:bCs/>
        </w:rPr>
        <w:t>Veetõrje ehituskaevikutest teostada generaatorilt käitatava pumba abil.</w:t>
      </w:r>
    </w:p>
    <w:p w14:paraId="6A13BD9D" w14:textId="77777777" w:rsidR="005F438A" w:rsidRPr="005F438A" w:rsidRDefault="005F438A" w:rsidP="005F438A">
      <w:pPr>
        <w:suppressAutoHyphens w:val="0"/>
        <w:autoSpaceDE w:val="0"/>
        <w:autoSpaceDN w:val="0"/>
        <w:adjustRightInd w:val="0"/>
        <w:jc w:val="both"/>
        <w:rPr>
          <w:bCs/>
          <w:u w:val="single"/>
        </w:rPr>
      </w:pPr>
      <w:r w:rsidRPr="005F438A">
        <w:rPr>
          <w:bCs/>
          <w:u w:val="single"/>
        </w:rPr>
        <w:t>Truupide alused ja mulded tuleb rajada kruusliivast, killustiku kasutamine truupide aluse või muldkeha täites on keelatud.</w:t>
      </w:r>
    </w:p>
    <w:p w14:paraId="550E1B01" w14:textId="2B382E00" w:rsidR="006B75F7" w:rsidRPr="00CA1415" w:rsidRDefault="005F438A" w:rsidP="005F438A">
      <w:pPr>
        <w:suppressAutoHyphens w:val="0"/>
        <w:autoSpaceDE w:val="0"/>
        <w:autoSpaceDN w:val="0"/>
        <w:adjustRightInd w:val="0"/>
        <w:jc w:val="both"/>
        <w:rPr>
          <w:bCs/>
        </w:rPr>
      </w:pPr>
      <w:r w:rsidRPr="005F438A">
        <w:rPr>
          <w:bCs/>
        </w:rPr>
        <w:t xml:space="preserve">Rumba kraavide </w:t>
      </w:r>
      <w:r>
        <w:rPr>
          <w:bCs/>
        </w:rPr>
        <w:t>k</w:t>
      </w:r>
      <w:r w:rsidRPr="006B75F7">
        <w:rPr>
          <w:bCs/>
        </w:rPr>
        <w:t>indlustatud</w:t>
      </w:r>
      <w:r w:rsidRPr="005F438A">
        <w:rPr>
          <w:bCs/>
        </w:rPr>
        <w:t xml:space="preserve"> </w:t>
      </w:r>
      <w:proofErr w:type="spellStart"/>
      <w:r w:rsidRPr="005F438A">
        <w:rPr>
          <w:bCs/>
        </w:rPr>
        <w:t>ülepääsud</w:t>
      </w:r>
      <w:proofErr w:type="spellEnd"/>
      <w:r w:rsidRPr="005F438A">
        <w:rPr>
          <w:bCs/>
        </w:rPr>
        <w:t xml:space="preserve">/nõvad </w:t>
      </w:r>
      <w:r w:rsidR="00FB0845">
        <w:rPr>
          <w:bCs/>
        </w:rPr>
        <w:t xml:space="preserve">(6 tk) </w:t>
      </w:r>
      <w:r>
        <w:rPr>
          <w:bCs/>
        </w:rPr>
        <w:t>rajatakse</w:t>
      </w:r>
      <w:r w:rsidR="006B75F7" w:rsidRPr="006B75F7">
        <w:rPr>
          <w:bCs/>
        </w:rPr>
        <w:t xml:space="preserve"> </w:t>
      </w:r>
      <w:proofErr w:type="spellStart"/>
      <w:r w:rsidR="006B75F7" w:rsidRPr="006B75F7">
        <w:rPr>
          <w:bCs/>
        </w:rPr>
        <w:t>geokomposiidile</w:t>
      </w:r>
      <w:proofErr w:type="spellEnd"/>
      <w:r w:rsidR="006B75F7" w:rsidRPr="006B75F7">
        <w:rPr>
          <w:bCs/>
        </w:rPr>
        <w:t xml:space="preserve"> paigaldatud killustikust. </w:t>
      </w:r>
      <w:r w:rsidRPr="006B75F7">
        <w:rPr>
          <w:bCs/>
        </w:rPr>
        <w:t>Läbisõidu alt kasvukihti tervikuna ei eemaldata, ainult tasandatakse pinnas.</w:t>
      </w:r>
      <w:r>
        <w:rPr>
          <w:bCs/>
        </w:rPr>
        <w:t xml:space="preserve"> </w:t>
      </w:r>
      <w:r w:rsidR="006B75F7" w:rsidRPr="006B75F7">
        <w:rPr>
          <w:bCs/>
        </w:rPr>
        <w:t xml:space="preserve">Igale läbisõidunõvale paigaldatakse neli tähisposti. </w:t>
      </w:r>
      <w:r w:rsidRPr="005F438A">
        <w:rPr>
          <w:bCs/>
        </w:rPr>
        <w:t>Kindlustatud läbisõidunõvade tähispostid võivad olla helkuriteta minimaalse läbimõõduga 60 cm, minimaalse maapealse pikkusega 140 cm.</w:t>
      </w:r>
      <w:r>
        <w:rPr>
          <w:bCs/>
        </w:rPr>
        <w:t xml:space="preserve"> </w:t>
      </w:r>
    </w:p>
    <w:p w14:paraId="4A20720A" w14:textId="544BA739" w:rsidR="00CA1415" w:rsidRPr="00FB0845" w:rsidRDefault="00FB0845" w:rsidP="00CA1415">
      <w:pPr>
        <w:suppressAutoHyphens w:val="0"/>
        <w:autoSpaceDE w:val="0"/>
        <w:autoSpaceDN w:val="0"/>
        <w:adjustRightInd w:val="0"/>
        <w:jc w:val="both"/>
        <w:rPr>
          <w:b/>
          <w:u w:val="single"/>
        </w:rPr>
      </w:pPr>
      <w:r w:rsidRPr="00FB0845">
        <w:rPr>
          <w:b/>
          <w:u w:val="single"/>
        </w:rPr>
        <w:t>Kõik materjalide veoga seotud teed tuleb enne tööde alustamist üles pildistada või filmida, vältimaks hilisemaid vaidlusi maaomanikega. Pärast tööde lõppemist tuleb tööde teostamisel ja materjalide veol tekitatud kahjustused likvideerida minimaalselt eelnenud seisundile vastavalt.</w:t>
      </w:r>
    </w:p>
    <w:p w14:paraId="69FBDF7A" w14:textId="748BED26" w:rsidR="002765B1" w:rsidRPr="003D5583" w:rsidRDefault="0024060E" w:rsidP="0024060E">
      <w:pPr>
        <w:suppressAutoHyphens w:val="0"/>
        <w:autoSpaceDE w:val="0"/>
        <w:autoSpaceDN w:val="0"/>
        <w:adjustRightInd w:val="0"/>
        <w:jc w:val="both"/>
      </w:pPr>
      <w:r w:rsidRPr="003D5583">
        <w:t>Ehitusobjektil peab kogu ehituse aja olema tagatud ajakohane ajutine liikluskorraldus vastavalt teostatavatele töödele tuleb paigaldada teedele ajutised liiklusmärgid nr 158 „Teetööd“, nr 331 „Sissesõidu keeld”, nr 552 „</w:t>
      </w:r>
      <w:proofErr w:type="spellStart"/>
      <w:r w:rsidRPr="003D5583">
        <w:t>Umbtee</w:t>
      </w:r>
      <w:proofErr w:type="spellEnd"/>
      <w:r w:rsidRPr="003D5583">
        <w:t>” ja avalikult kasutatavatel teedel tööde tegemiseks nõutavad liiklusskeemi kohased märgid ning lisaks kõik muud juhtumi põhised vajalikud ajutised liiklusmärgid;</w:t>
      </w:r>
      <w:r w:rsidR="00341B72" w:rsidRPr="003D5583">
        <w:t xml:space="preserve"> </w:t>
      </w:r>
    </w:p>
    <w:p w14:paraId="0D416D71" w14:textId="77777777" w:rsidR="00F1307C" w:rsidRPr="003D5583" w:rsidRDefault="00F1307C" w:rsidP="00741615">
      <w:pPr>
        <w:suppressAutoHyphens w:val="0"/>
        <w:autoSpaceDE w:val="0"/>
        <w:autoSpaceDN w:val="0"/>
        <w:adjustRightInd w:val="0"/>
        <w:jc w:val="both"/>
        <w:rPr>
          <w:lang w:eastAsia="et-EE"/>
        </w:rPr>
      </w:pPr>
    </w:p>
    <w:p w14:paraId="28EC3417" w14:textId="77777777" w:rsidR="0024060E" w:rsidRPr="003D5583" w:rsidRDefault="0024060E" w:rsidP="0024060E">
      <w:pPr>
        <w:suppressAutoHyphens w:val="0"/>
        <w:autoSpaceDE w:val="0"/>
        <w:autoSpaceDN w:val="0"/>
        <w:adjustRightInd w:val="0"/>
        <w:jc w:val="both"/>
        <w:rPr>
          <w:color w:val="FF0000"/>
          <w:u w:val="single"/>
          <w:lang w:eastAsia="et-EE"/>
        </w:rPr>
      </w:pPr>
      <w:bookmarkStart w:id="13" w:name="_Hlk88829334"/>
      <w:r w:rsidRPr="003D5583">
        <w:rPr>
          <w:color w:val="FF0000"/>
          <w:u w:val="single"/>
          <w:lang w:eastAsia="et-EE"/>
        </w:rPr>
        <w:t>Hankes tehtud muudatused võrreldes projektiga:</w:t>
      </w:r>
    </w:p>
    <w:p w14:paraId="08970E1B" w14:textId="77777777" w:rsidR="0024060E" w:rsidRPr="003D5583" w:rsidRDefault="0024060E" w:rsidP="00D25E60">
      <w:pPr>
        <w:suppressAutoHyphens w:val="0"/>
        <w:autoSpaceDE w:val="0"/>
        <w:autoSpaceDN w:val="0"/>
        <w:adjustRightInd w:val="0"/>
        <w:jc w:val="both"/>
        <w:rPr>
          <w:color w:val="FF0000"/>
          <w:lang w:eastAsia="et-EE"/>
        </w:rPr>
      </w:pPr>
      <w:r w:rsidRPr="003D5583">
        <w:rPr>
          <w:color w:val="FF0000"/>
          <w:lang w:eastAsia="et-EE"/>
        </w:rPr>
        <w:t>Ehituses kasutatakse erinevalt projektis toodud järgmisi erisusi:</w:t>
      </w:r>
    </w:p>
    <w:p w14:paraId="6CEA28DA" w14:textId="3942D842" w:rsidR="00605A6B" w:rsidRPr="003D5583" w:rsidRDefault="00605A6B">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4" w:name="_Hlk89865129"/>
      <w:r w:rsidRPr="003D5583">
        <w:rPr>
          <w:color w:val="FF0000"/>
          <w:lang w:eastAsia="et-EE"/>
        </w:rPr>
        <w:t xml:space="preserve">Projektis toodud </w:t>
      </w:r>
      <w:bookmarkEnd w:id="14"/>
      <w:r w:rsidRPr="003D5583">
        <w:rPr>
          <w:color w:val="FF0000"/>
          <w:lang w:eastAsia="et-EE"/>
        </w:rPr>
        <w:t>truubi otsakute ehitamisel</w:t>
      </w:r>
      <w:bookmarkEnd w:id="13"/>
      <w:r w:rsidRPr="003D5583">
        <w:rPr>
          <w:color w:val="FF0000"/>
          <w:lang w:eastAsia="et-EE"/>
        </w:rPr>
        <w:t xml:space="preserve">, nõlvade kindlustamisel jm. </w:t>
      </w:r>
      <w:r w:rsidR="00D25E60" w:rsidRPr="003D5583">
        <w:rPr>
          <w:color w:val="FF0000"/>
          <w:lang w:eastAsia="et-EE"/>
        </w:rPr>
        <w:t>võib kasutada ainult erosioonitõkke matti, mis koosneb 100% kookoskiududest (350 g/m</w:t>
      </w:r>
      <w:r w:rsidR="00D25E60" w:rsidRPr="003D5583">
        <w:rPr>
          <w:color w:val="FF0000"/>
          <w:vertAlign w:val="superscript"/>
          <w:lang w:eastAsia="et-EE"/>
        </w:rPr>
        <w:t>2</w:t>
      </w:r>
      <w:r w:rsidR="00D25E60" w:rsidRPr="003D5583">
        <w:rPr>
          <w:color w:val="FF0000"/>
          <w:lang w:eastAsia="et-EE"/>
        </w:rPr>
        <w:t xml:space="preserve">) ja mille siduselemendiks on </w:t>
      </w:r>
      <w:proofErr w:type="spellStart"/>
      <w:r w:rsidR="00D25E60" w:rsidRPr="003D5583">
        <w:rPr>
          <w:color w:val="FF0000"/>
          <w:lang w:eastAsia="et-EE"/>
        </w:rPr>
        <w:t>jute</w:t>
      </w:r>
      <w:proofErr w:type="spellEnd"/>
      <w:r w:rsidR="00D25E60" w:rsidRPr="003D5583">
        <w:rPr>
          <w:color w:val="FF0000"/>
          <w:lang w:eastAsia="et-EE"/>
        </w:rPr>
        <w:t xml:space="preserve"> nöör/võrk. K</w:t>
      </w:r>
      <w:r w:rsidRPr="003D5583">
        <w:rPr>
          <w:color w:val="FF0000"/>
          <w:lang w:eastAsia="et-EE"/>
        </w:rPr>
        <w:t>asutatav erosioonitõkke matti peab koosnema 100%</w:t>
      </w:r>
      <w:r w:rsidR="00742AF8" w:rsidRPr="003D5583">
        <w:rPr>
          <w:color w:val="FF0000"/>
          <w:lang w:eastAsia="et-EE"/>
        </w:rPr>
        <w:t xml:space="preserve"> biolagunevast materjalist, mille eluiga on vähemalt 2 aastat.</w:t>
      </w:r>
      <w:r w:rsidRPr="003D5583">
        <w:rPr>
          <w:color w:val="FF0000"/>
          <w:lang w:eastAsia="et-EE"/>
        </w:rPr>
        <w:t xml:space="preserve"> </w:t>
      </w:r>
      <w:r w:rsidR="00742AF8" w:rsidRPr="003D5583">
        <w:rPr>
          <w:b/>
          <w:bCs/>
          <w:color w:val="FF0000"/>
          <w:lang w:eastAsia="et-EE"/>
        </w:rPr>
        <w:t xml:space="preserve">Erosioonitõkke matid, mis sisaldavad </w:t>
      </w:r>
      <w:r w:rsidR="00742AF8" w:rsidRPr="003D5583">
        <w:rPr>
          <w:b/>
          <w:bCs/>
          <w:color w:val="FF0000"/>
          <w:u w:val="single"/>
          <w:lang w:eastAsia="et-EE"/>
        </w:rPr>
        <w:t>p</w:t>
      </w:r>
      <w:r w:rsidRPr="003D5583">
        <w:rPr>
          <w:b/>
          <w:bCs/>
          <w:color w:val="FF0000"/>
          <w:u w:val="single"/>
          <w:lang w:eastAsia="et-EE"/>
        </w:rPr>
        <w:t>last</w:t>
      </w:r>
      <w:r w:rsidR="00663E1B" w:rsidRPr="003D5583">
        <w:rPr>
          <w:b/>
          <w:bCs/>
          <w:color w:val="FF0000"/>
          <w:u w:val="single"/>
          <w:lang w:eastAsia="et-EE"/>
        </w:rPr>
        <w:t>ist sidus</w:t>
      </w:r>
      <w:r w:rsidRPr="003D5583">
        <w:rPr>
          <w:b/>
          <w:bCs/>
          <w:color w:val="FF0000"/>
          <w:u w:val="single"/>
          <w:lang w:eastAsia="et-EE"/>
        </w:rPr>
        <w:t>nöör</w:t>
      </w:r>
      <w:r w:rsidR="00742AF8" w:rsidRPr="003D5583">
        <w:rPr>
          <w:b/>
          <w:bCs/>
          <w:color w:val="FF0000"/>
          <w:u w:val="single"/>
          <w:lang w:eastAsia="et-EE"/>
        </w:rPr>
        <w:t>e</w:t>
      </w:r>
      <w:r w:rsidRPr="003D5583">
        <w:rPr>
          <w:b/>
          <w:bCs/>
          <w:color w:val="FF0000"/>
          <w:u w:val="single"/>
          <w:lang w:eastAsia="et-EE"/>
        </w:rPr>
        <w:t>/võr</w:t>
      </w:r>
      <w:r w:rsidR="00D25E60" w:rsidRPr="003D5583">
        <w:rPr>
          <w:b/>
          <w:bCs/>
          <w:color w:val="FF0000"/>
          <w:u w:val="single"/>
          <w:lang w:eastAsia="et-EE"/>
        </w:rPr>
        <w:t>k</w:t>
      </w:r>
      <w:r w:rsidRPr="003D5583">
        <w:rPr>
          <w:b/>
          <w:bCs/>
          <w:color w:val="FF0000"/>
          <w:u w:val="single"/>
          <w:lang w:eastAsia="et-EE"/>
        </w:rPr>
        <w:t>u</w:t>
      </w:r>
      <w:r w:rsidR="00742AF8" w:rsidRPr="003D5583">
        <w:rPr>
          <w:b/>
          <w:bCs/>
          <w:color w:val="FF0000"/>
          <w:u w:val="single"/>
          <w:lang w:eastAsia="et-EE"/>
        </w:rPr>
        <w:t>sid</w:t>
      </w:r>
      <w:r w:rsidRPr="003D5583">
        <w:rPr>
          <w:b/>
          <w:bCs/>
          <w:color w:val="FF0000"/>
          <w:u w:val="single"/>
          <w:lang w:eastAsia="et-EE"/>
        </w:rPr>
        <w:t xml:space="preserve"> on keelatud.</w:t>
      </w:r>
    </w:p>
    <w:p w14:paraId="546F2A0D" w14:textId="11A582CA" w:rsidR="003F5C9D" w:rsidRPr="003D5583" w:rsidRDefault="003F5C9D">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3D5583">
        <w:rPr>
          <w:color w:val="FF0000"/>
          <w:lang w:eastAsia="et-EE"/>
        </w:rPr>
        <w:t xml:space="preserve">Otsakute ja nõlvade kindlustamisel võib kasutada </w:t>
      </w:r>
      <w:proofErr w:type="spellStart"/>
      <w:r w:rsidRPr="003D5583">
        <w:rPr>
          <w:color w:val="FF0000"/>
          <w:lang w:eastAsia="et-EE"/>
        </w:rPr>
        <w:t>hüdrokülvi</w:t>
      </w:r>
      <w:proofErr w:type="spellEnd"/>
      <w:r w:rsidRPr="003D5583">
        <w:rPr>
          <w:color w:val="FF0000"/>
          <w:lang w:eastAsia="et-EE"/>
        </w:rPr>
        <w:t>, kuid see peab olema teostatud</w:t>
      </w:r>
      <w:r w:rsidRPr="003D5583">
        <w:rPr>
          <w:b/>
          <w:bCs/>
          <w:color w:val="FF0000"/>
          <w:lang w:eastAsia="et-EE"/>
        </w:rPr>
        <w:t xml:space="preserve"> </w:t>
      </w:r>
      <w:r w:rsidRPr="003D5583">
        <w:rPr>
          <w:b/>
          <w:bCs/>
          <w:color w:val="FF0000"/>
          <w:u w:val="single"/>
          <w:lang w:eastAsia="et-EE"/>
        </w:rPr>
        <w:t>50 päeva</w:t>
      </w:r>
      <w:r w:rsidRPr="003D5583">
        <w:rPr>
          <w:b/>
          <w:bCs/>
          <w:color w:val="FF0000"/>
          <w:lang w:eastAsia="et-EE"/>
        </w:rPr>
        <w:t xml:space="preserve"> </w:t>
      </w:r>
      <w:r w:rsidRPr="003D5583">
        <w:rPr>
          <w:color w:val="FF0000"/>
          <w:lang w:eastAsia="et-EE"/>
        </w:rPr>
        <w:t>enne ehituse lõpptähtaega ja ehituse üle andes peab otsakul/kindlustusel</w:t>
      </w:r>
      <w:r w:rsidRPr="003D5583">
        <w:rPr>
          <w:b/>
          <w:bCs/>
          <w:color w:val="FF0000"/>
          <w:lang w:eastAsia="et-EE"/>
        </w:rPr>
        <w:t xml:space="preserve"> </w:t>
      </w:r>
      <w:r w:rsidRPr="003D5583">
        <w:rPr>
          <w:b/>
          <w:bCs/>
          <w:color w:val="FF0000"/>
          <w:u w:val="single"/>
          <w:lang w:eastAsia="et-EE"/>
        </w:rPr>
        <w:t>kasvama ühtlane elujõuline haljastus.</w:t>
      </w:r>
    </w:p>
    <w:p w14:paraId="34683FCD" w14:textId="64D21684" w:rsidR="00A7002E" w:rsidRPr="003D5583" w:rsidRDefault="00A7002E">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3D5583">
        <w:rPr>
          <w:color w:val="FF0000"/>
          <w:lang w:eastAsia="et-EE"/>
        </w:rPr>
        <w:t xml:space="preserve">Projektis toodud truubi otsakute ja kivikindlustuste ehitamisel </w:t>
      </w:r>
      <w:r w:rsidRPr="003D5583">
        <w:rPr>
          <w:b/>
          <w:bCs/>
          <w:color w:val="FF0000"/>
          <w:u w:val="single"/>
          <w:lang w:eastAsia="et-EE"/>
        </w:rPr>
        <w:t>on keelatud geotekstiilide kasutamine</w:t>
      </w:r>
      <w:r w:rsidRPr="003D5583">
        <w:rPr>
          <w:color w:val="FF0000"/>
          <w:lang w:eastAsia="et-EE"/>
        </w:rPr>
        <w:t xml:space="preserve"> kivikindlustuste kivide all.</w:t>
      </w:r>
    </w:p>
    <w:p w14:paraId="6E2E1F3D" w14:textId="77777777" w:rsidR="00D34279" w:rsidRPr="005D1CF5" w:rsidRDefault="00D34279" w:rsidP="00A67AE4">
      <w:pPr>
        <w:suppressAutoHyphens w:val="0"/>
        <w:autoSpaceDE w:val="0"/>
        <w:autoSpaceDN w:val="0"/>
        <w:adjustRightInd w:val="0"/>
        <w:jc w:val="both"/>
        <w:rPr>
          <w:lang w:eastAsia="et-EE"/>
        </w:rPr>
      </w:pPr>
    </w:p>
    <w:p w14:paraId="7A7164A9" w14:textId="746F91D0" w:rsidR="005E2201" w:rsidRPr="009459D4" w:rsidRDefault="005E2201" w:rsidP="008D0A7B">
      <w:pPr>
        <w:jc w:val="both"/>
      </w:pPr>
      <w:r w:rsidRPr="005D1CF5">
        <w:t xml:space="preserve">Töö </w:t>
      </w:r>
      <w:r w:rsidR="00680CF2" w:rsidRPr="005D1CF5">
        <w:t>teh</w:t>
      </w:r>
      <w:r w:rsidR="00773151" w:rsidRPr="005D1CF5">
        <w:t>n</w:t>
      </w:r>
      <w:r w:rsidR="00680CF2" w:rsidRPr="005D1CF5">
        <w:t xml:space="preserve">iliseks </w:t>
      </w:r>
      <w:r w:rsidRPr="005D1CF5">
        <w:t xml:space="preserve">aluseks on </w:t>
      </w:r>
      <w:r w:rsidR="0053515A" w:rsidRPr="0053515A">
        <w:rPr>
          <w:b/>
          <w:bCs/>
        </w:rPr>
        <w:t xml:space="preserve">Inseneribüroo </w:t>
      </w:r>
      <w:proofErr w:type="spellStart"/>
      <w:r w:rsidR="0053515A" w:rsidRPr="0053515A">
        <w:rPr>
          <w:b/>
          <w:bCs/>
        </w:rPr>
        <w:t>Steiger</w:t>
      </w:r>
      <w:proofErr w:type="spellEnd"/>
      <w:r w:rsidR="0053515A" w:rsidRPr="0053515A">
        <w:rPr>
          <w:b/>
          <w:bCs/>
        </w:rPr>
        <w:t xml:space="preserve"> OÜ</w:t>
      </w:r>
      <w:r w:rsidR="0053515A" w:rsidRPr="004E2589">
        <w:t xml:space="preserve"> poolt koostatud „</w:t>
      </w:r>
      <w:proofErr w:type="spellStart"/>
      <w:r w:rsidR="0053515A" w:rsidRPr="00194FB5">
        <w:t>Käntu</w:t>
      </w:r>
      <w:proofErr w:type="spellEnd"/>
      <w:r w:rsidR="0053515A" w:rsidRPr="00194FB5">
        <w:t xml:space="preserve">-Kastja hoiuala </w:t>
      </w:r>
      <w:proofErr w:type="spellStart"/>
      <w:r w:rsidR="0053515A" w:rsidRPr="00194FB5">
        <w:t>ülepääsud</w:t>
      </w:r>
      <w:proofErr w:type="spellEnd"/>
      <w:r w:rsidR="0053515A">
        <w:t xml:space="preserve"> 2020</w:t>
      </w:r>
      <w:r w:rsidR="0053515A" w:rsidRPr="004E2589">
        <w:t>“</w:t>
      </w:r>
      <w:r w:rsidR="001B7F7F" w:rsidRPr="005D1CF5">
        <w:t xml:space="preserve"> </w:t>
      </w:r>
      <w:r w:rsidRPr="005D1CF5">
        <w:t>(</w:t>
      </w:r>
      <w:r w:rsidR="002F4DFE" w:rsidRPr="005D1CF5">
        <w:rPr>
          <w:color w:val="000000"/>
        </w:rPr>
        <w:t>Lisa 4 – P</w:t>
      </w:r>
      <w:r w:rsidR="00CD438E" w:rsidRPr="005D1CF5">
        <w:rPr>
          <w:color w:val="000000"/>
        </w:rPr>
        <w:t>rojekt</w:t>
      </w:r>
      <w:r w:rsidRPr="005D1CF5">
        <w:t>)</w:t>
      </w:r>
      <w:r w:rsidR="00680CF2" w:rsidRPr="005D1CF5">
        <w:t xml:space="preserve"> ja</w:t>
      </w:r>
      <w:r w:rsidR="00680CF2" w:rsidRPr="00A67AE4">
        <w:t xml:space="preserve">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lastRenderedPageBreak/>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5E4AE1F5" w:rsidR="005E2201" w:rsidRPr="002E4E98" w:rsidRDefault="005E2201" w:rsidP="00A445AE">
      <w:pPr>
        <w:jc w:val="both"/>
        <w:rPr>
          <w:color w:val="000000"/>
        </w:rPr>
      </w:pPr>
      <w:r w:rsidRPr="002E4E98">
        <w:rPr>
          <w:color w:val="000000"/>
        </w:rPr>
        <w:t xml:space="preserve">Objektiga on võimalik tutvuda: metsaparandaja </w:t>
      </w:r>
      <w:r w:rsidR="00FD4421" w:rsidRPr="00D30DB0">
        <w:t xml:space="preserve">Enn Raav tel: 56479639; e-post: </w:t>
      </w:r>
      <w:hyperlink r:id="rId11" w:history="1">
        <w:r w:rsidR="00FD4421" w:rsidRPr="00D30DB0">
          <w:rPr>
            <w:rStyle w:val="Hperlink"/>
          </w:rPr>
          <w:t>enn.raav@rmk.ee</w:t>
        </w:r>
      </w:hyperlink>
      <w:r w:rsidR="00FD4421">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503EDCD6" w:rsidR="00664C0C" w:rsidRDefault="00986881" w:rsidP="00664C0C">
      <w:pPr>
        <w:pStyle w:val="Pealkiri2"/>
      </w:pPr>
      <w:r>
        <w:t>6</w:t>
      </w:r>
      <w:r w:rsidR="00664C0C">
        <w:t>. Pakkumuse hinna ja eseme väljendamise viis ja hindamiskriteeriumid</w:t>
      </w:r>
    </w:p>
    <w:p w14:paraId="24A0BF1D" w14:textId="3AD5D089" w:rsidR="00EA1963" w:rsidRDefault="00986881" w:rsidP="00EA1963">
      <w:pPr>
        <w:jc w:val="both"/>
      </w:pPr>
      <w:r>
        <w:t>6</w:t>
      </w:r>
      <w:r w:rsidR="00EA1963">
        <w:t>.1. Pakkuja esitab hankedokumentide L</w:t>
      </w:r>
      <w:r w:rsidR="00B754C8">
        <w:t>isa 1 – Hinnapakkumuse vormi</w:t>
      </w:r>
      <w:r w:rsidR="00AE448A">
        <w:t xml:space="preserve"> iga pakutava hankeosa kohta</w:t>
      </w:r>
      <w:r w:rsidR="00B754C8">
        <w:t>. E</w:t>
      </w:r>
      <w:r w:rsidR="00EA1963">
        <w:t xml:space="preserve">RHR süsteemis märgib pakkuja ainult Lisa 1 – Hinnapakkumuse vormilt pakkumuse maksumuse kokku ilma käibemaksuta. Juhul kui need maksumused erinevad teineteisest, loeb </w:t>
      </w:r>
      <w:r w:rsidR="00EA1963">
        <w:lastRenderedPageBreak/>
        <w:t>hankija õigeks Lisa 1 – Hinnapakkumuse vormil pakutud pakkumuse maksumust, eeldusel, et ei esine arvutusvigu.</w:t>
      </w:r>
    </w:p>
    <w:p w14:paraId="45D0706F" w14:textId="78C4E1A8" w:rsidR="00EA1963" w:rsidRDefault="00986881" w:rsidP="00EA1963">
      <w:pPr>
        <w:jc w:val="both"/>
      </w:pPr>
      <w:r>
        <w:t>6</w:t>
      </w:r>
      <w:r w:rsidR="00EA1963">
        <w:t>.2. Hankija hindab vastavaks tunnistatud pakkumusi vastavalt riigihanke alusdokumentides nimetatud pakkumuste hindamise kriteeriumidele. Hankija tunnistab edukaks pakkumuste hindamise kriteeriumide kohaselt majanduslikult soodsaima pakkumuse</w:t>
      </w:r>
      <w:r w:rsidR="00AE448A">
        <w:t xml:space="preserve"> igas han</w:t>
      </w:r>
      <w:r>
        <w:t>keosas eraldi</w:t>
      </w:r>
      <w:r w:rsidR="00EA1963">
        <w:t>. Hankija arvestab majanduslikult soodsaima pakkumuse väljaselgitamisel ainult pakkumuse maksumust ja tunnistab edukaks kõige madalama maksumusega pakkumuse.</w:t>
      </w:r>
    </w:p>
    <w:p w14:paraId="21F28064" w14:textId="2B34B57F" w:rsidR="00C5046D" w:rsidRDefault="00986881" w:rsidP="00C5046D">
      <w:pPr>
        <w:tabs>
          <w:tab w:val="left" w:pos="567"/>
        </w:tabs>
        <w:jc w:val="both"/>
      </w:pPr>
      <w:r>
        <w:t>6</w:t>
      </w:r>
      <w:r w:rsidR="00C5046D">
        <w:t>.3.</w:t>
      </w:r>
      <w:r w:rsidR="00C5046D">
        <w:tab/>
      </w:r>
      <w:r w:rsidR="00C5046D"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1261004C" w:rsidR="00C5046D" w:rsidRDefault="00986881" w:rsidP="00C5046D">
      <w:pPr>
        <w:tabs>
          <w:tab w:val="left" w:pos="567"/>
        </w:tabs>
        <w:jc w:val="both"/>
      </w:pPr>
      <w:r>
        <w:t>6</w:t>
      </w:r>
      <w:r w:rsidR="00C5046D">
        <w:t>.4.</w:t>
      </w:r>
      <w:r w:rsidR="00C5046D">
        <w:tab/>
        <w:t xml:space="preserve">Lisa 1 - </w:t>
      </w:r>
      <w:r w:rsidR="00C5046D"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12520DEF" w:rsidR="00664C0C" w:rsidRDefault="00986881" w:rsidP="00664C0C">
      <w:pPr>
        <w:pStyle w:val="Pealkiri2"/>
      </w:pPr>
      <w:r>
        <w:t>7</w:t>
      </w:r>
      <w:r w:rsidR="00664C0C">
        <w:t xml:space="preserve">. Hankija sätestatud tingimused </w:t>
      </w:r>
      <w:r w:rsidR="001656A7">
        <w:t>hanke</w:t>
      </w:r>
      <w:r w:rsidR="00B01EF4">
        <w:t xml:space="preserve">lepingu </w:t>
      </w:r>
      <w:r w:rsidR="00664C0C">
        <w:t>sõlmimisel</w:t>
      </w:r>
    </w:p>
    <w:p w14:paraId="27010E88" w14:textId="2C0355B5" w:rsidR="00B27584" w:rsidRDefault="00EC779E" w:rsidP="00B27584">
      <w:pPr>
        <w:tabs>
          <w:tab w:val="left" w:pos="567"/>
        </w:tabs>
        <w:jc w:val="both"/>
      </w:pPr>
      <w:r>
        <w:t>7</w:t>
      </w:r>
      <w:r w:rsidR="00664C0C">
        <w:t xml:space="preserve">.1. </w:t>
      </w:r>
      <w:r w:rsidR="001656A7">
        <w:t>Hanke</w:t>
      </w:r>
      <w:r w:rsidR="00B01EF4">
        <w:t xml:space="preserve">lepinguga </w:t>
      </w:r>
      <w:r w:rsidR="00664C0C">
        <w:t>ei võrdsustata edukaks tunnistatud pakkumust, vaid sõlmitakse</w:t>
      </w:r>
      <w:r w:rsidR="004A0BC6">
        <w:t xml:space="preserve"> </w:t>
      </w:r>
      <w:r w:rsidR="00664C0C">
        <w:t xml:space="preserve">eraldi </w:t>
      </w:r>
      <w:r w:rsidR="00CE0E45">
        <w:t xml:space="preserve">dokumendina </w:t>
      </w:r>
      <w:r w:rsidR="001656A7">
        <w:t>hanke</w:t>
      </w:r>
      <w:r w:rsidR="00B01EF4">
        <w:t>leping</w:t>
      </w:r>
      <w:r w:rsidR="004A0BC6">
        <w:t xml:space="preserve"> (</w:t>
      </w:r>
      <w:proofErr w:type="spellStart"/>
      <w:r w:rsidR="004A0BC6">
        <w:t>ud</w:t>
      </w:r>
      <w:proofErr w:type="spellEnd"/>
      <w:r w:rsidR="004A0BC6">
        <w:t>)</w:t>
      </w:r>
      <w:r w:rsidR="00664C0C">
        <w:t>.</w:t>
      </w:r>
    </w:p>
    <w:p w14:paraId="52EADCAA" w14:textId="51E1E5BC" w:rsidR="00B27584" w:rsidRPr="00B27584" w:rsidRDefault="00EC779E" w:rsidP="00B27584">
      <w:pPr>
        <w:tabs>
          <w:tab w:val="left" w:pos="567"/>
        </w:tabs>
        <w:jc w:val="both"/>
      </w:pPr>
      <w:r>
        <w:t>7</w:t>
      </w:r>
      <w:r w:rsidR="006C5A3C">
        <w:t>.2.</w:t>
      </w:r>
      <w:r w:rsidR="00B01EF4" w:rsidRPr="00B01EF4">
        <w:t xml:space="preserve"> </w:t>
      </w:r>
      <w:r w:rsidR="00B27584" w:rsidRPr="00B27584">
        <w:t>Hankija soovib hankelepingu</w:t>
      </w:r>
      <w:r>
        <w:t xml:space="preserve"> (d)</w:t>
      </w:r>
      <w:r w:rsidR="00B27584" w:rsidRPr="00B27584">
        <w:t xml:space="preserve"> sõlmida mõislikul esimesel võimalusel peale hankemenetluses lepingu sõlmimise võimaluse tekkimist ning edukas pakkuja kohustub lepingu allkirjastama koheselt peale hankijalt vastavasisulise ettepaneku saamist. </w:t>
      </w:r>
    </w:p>
    <w:p w14:paraId="2779E628" w14:textId="7A84B44F" w:rsidR="00664C0C" w:rsidRPr="003C501C" w:rsidRDefault="00EC779E" w:rsidP="00664C0C">
      <w:pPr>
        <w:pStyle w:val="Pealkiri2"/>
      </w:pPr>
      <w:r>
        <w:t>8</w:t>
      </w:r>
      <w:r w:rsidR="00664C0C">
        <w:t>. Märk</w:t>
      </w:r>
      <w:r w:rsidR="00B27584">
        <w:t>us selle kohta, millisel juhul h</w:t>
      </w:r>
      <w:r w:rsidR="00664C0C">
        <w:t>ankija jätab endale võimaluse lükata tagasi kõik pakkumused</w:t>
      </w:r>
    </w:p>
    <w:p w14:paraId="0A7F5238" w14:textId="79006F81" w:rsidR="00664C0C" w:rsidRDefault="00664C0C" w:rsidP="00664C0C">
      <w:pPr>
        <w:jc w:val="both"/>
      </w:pPr>
      <w:r>
        <w:t>Hankija jätab endale võimaluse tagasi lükata kõik pakkumused,</w:t>
      </w:r>
      <w:r w:rsidR="00720464">
        <w:t xml:space="preserve"> s.h. hankeosade kaupa,</w:t>
      </w:r>
      <w:r>
        <w:t xml:space="preserve"> kui:</w:t>
      </w:r>
    </w:p>
    <w:p w14:paraId="5181DEF9" w14:textId="169C094C" w:rsidR="00664C0C" w:rsidRDefault="00EC779E" w:rsidP="00664C0C">
      <w:pPr>
        <w:jc w:val="both"/>
      </w:pPr>
      <w:r>
        <w:t>8</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3031ABDD" w:rsidR="00664C0C" w:rsidRDefault="00EC779E" w:rsidP="00664C0C">
      <w:pPr>
        <w:jc w:val="both"/>
      </w:pPr>
      <w:r>
        <w:t>8</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63C4C474" w:rsidR="00664C0C" w:rsidRDefault="00EC779E" w:rsidP="00664C0C">
      <w:pPr>
        <w:jc w:val="both"/>
      </w:pPr>
      <w:r>
        <w:t>8</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4630FB23" w:rsidR="00664C0C" w:rsidRDefault="00EC779E" w:rsidP="00664C0C">
      <w:pPr>
        <w:pStyle w:val="Pealkiri2"/>
      </w:pPr>
      <w:r>
        <w:t>9</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6CBD077A" w14:textId="504D053C" w:rsidR="00EC779E" w:rsidRPr="00EC779E" w:rsidRDefault="00EC779E" w:rsidP="00EC779E">
      <w:pPr>
        <w:tabs>
          <w:tab w:val="left" w:pos="567"/>
        </w:tabs>
        <w:autoSpaceDE w:val="0"/>
        <w:autoSpaceDN w:val="0"/>
        <w:adjustRightInd w:val="0"/>
        <w:jc w:val="both"/>
        <w:rPr>
          <w:rFonts w:ascii="Times-Roman" w:hAnsi="Times-Roman" w:cs="Times-Roman"/>
        </w:rPr>
      </w:pPr>
      <w:r>
        <w:rPr>
          <w:rFonts w:ascii="Times-Roman" w:hAnsi="Times-Roman" w:cs="Times-Roman"/>
        </w:rPr>
        <w:t>9.1</w:t>
      </w:r>
      <w:r w:rsidR="009B61B3">
        <w:rPr>
          <w:rFonts w:ascii="Times-Roman" w:hAnsi="Times-Roman" w:cs="Times-Roman"/>
        </w:rPr>
        <w:t>.</w:t>
      </w:r>
      <w:r w:rsidR="009B61B3">
        <w:rPr>
          <w:rFonts w:ascii="Times-Roman" w:hAnsi="Times-Roman" w:cs="Times-Roman"/>
        </w:rPr>
        <w:tab/>
      </w:r>
      <w:r w:rsidR="00664C0C" w:rsidRPr="00362782">
        <w:t xml:space="preserve">Lisa 1 – </w:t>
      </w:r>
      <w:r w:rsidR="00664C0C">
        <w:t>Hinnapakkumuse vorm</w:t>
      </w:r>
    </w:p>
    <w:p w14:paraId="7F94E9F9" w14:textId="5323EB39" w:rsidR="00664C0C" w:rsidRDefault="00EC779E" w:rsidP="00EC779E">
      <w:pPr>
        <w:tabs>
          <w:tab w:val="left" w:pos="567"/>
        </w:tabs>
        <w:autoSpaceDE w:val="0"/>
        <w:autoSpaceDN w:val="0"/>
        <w:adjustRightInd w:val="0"/>
        <w:jc w:val="both"/>
      </w:pPr>
      <w:r>
        <w:t>9</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DFFE189" w:rsidR="00BB0CEC" w:rsidRDefault="00EC779E" w:rsidP="00EC779E">
      <w:pPr>
        <w:tabs>
          <w:tab w:val="left" w:pos="567"/>
        </w:tabs>
        <w:autoSpaceDE w:val="0"/>
        <w:autoSpaceDN w:val="0"/>
        <w:adjustRightInd w:val="0"/>
        <w:jc w:val="both"/>
        <w:rPr>
          <w:rFonts w:ascii="Times-Roman" w:hAnsi="Times-Roman" w:cs="Times-Roman"/>
        </w:rPr>
      </w:pPr>
      <w:r>
        <w:t>9</w:t>
      </w:r>
      <w:r w:rsidR="009B61B3">
        <w:t>.3.</w:t>
      </w:r>
      <w:r w:rsidR="009B61B3">
        <w:tab/>
      </w:r>
      <w:r w:rsidR="00664C0C">
        <w:t>Lisa 3 – Pakkumuses kasutatavad vormid</w:t>
      </w:r>
    </w:p>
    <w:p w14:paraId="5CFEF135" w14:textId="47FBCE35" w:rsidR="00A91140" w:rsidRPr="000C258B" w:rsidRDefault="00EC779E" w:rsidP="000C258B">
      <w:pPr>
        <w:tabs>
          <w:tab w:val="left" w:pos="567"/>
        </w:tabs>
        <w:autoSpaceDE w:val="0"/>
        <w:autoSpaceDN w:val="0"/>
        <w:adjustRightInd w:val="0"/>
        <w:jc w:val="both"/>
        <w:rPr>
          <w:rFonts w:ascii="Times-Roman" w:hAnsi="Times-Roman" w:cs="Times-Roman"/>
        </w:rPr>
      </w:pPr>
      <w:r>
        <w:rPr>
          <w:rFonts w:ascii="Times-Roman" w:hAnsi="Times-Roman" w:cs="Times-Roman"/>
        </w:rPr>
        <w:t>9</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sectPr w:rsidR="00A91140" w:rsidRPr="000C258B" w:rsidSect="000C258B">
      <w:headerReference w:type="default" r:id="rId12"/>
      <w:footnotePr>
        <w:pos w:val="beneathText"/>
        <w:numFmt w:val="chicago"/>
      </w:footnotePr>
      <w:pgSz w:w="11905" w:h="16837"/>
      <w:pgMar w:top="1417"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0C212" w14:textId="77777777" w:rsidR="007E01CD" w:rsidRDefault="007E01CD">
      <w:r>
        <w:separator/>
      </w:r>
    </w:p>
  </w:endnote>
  <w:endnote w:type="continuationSeparator" w:id="0">
    <w:p w14:paraId="2C2E732F" w14:textId="77777777" w:rsidR="007E01CD" w:rsidRDefault="007E0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65652" w14:textId="77777777" w:rsidR="007E01CD" w:rsidRDefault="007E01CD">
      <w:r>
        <w:separator/>
      </w:r>
    </w:p>
  </w:footnote>
  <w:footnote w:type="continuationSeparator" w:id="0">
    <w:p w14:paraId="658EB8D0" w14:textId="77777777" w:rsidR="007E01CD" w:rsidRDefault="007E01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7ECCBFC9" w:rsidR="00E15B6A" w:rsidRPr="00DB67AA" w:rsidRDefault="00570779" w:rsidP="00570779">
    <w:pPr>
      <w:rPr>
        <w:bCs/>
        <w:i/>
      </w:rPr>
    </w:pPr>
    <w:proofErr w:type="spellStart"/>
    <w:r w:rsidRPr="00570779">
      <w:rPr>
        <w:bCs/>
        <w:i/>
      </w:rPr>
      <w:t>Käntu</w:t>
    </w:r>
    <w:proofErr w:type="spellEnd"/>
    <w:r w:rsidRPr="00570779">
      <w:rPr>
        <w:bCs/>
        <w:i/>
      </w:rPr>
      <w:t xml:space="preserve">-Kastja hoiuala </w:t>
    </w:r>
    <w:proofErr w:type="spellStart"/>
    <w:r w:rsidRPr="00570779">
      <w:rPr>
        <w:bCs/>
        <w:i/>
      </w:rPr>
      <w:t>ülepääsude</w:t>
    </w:r>
    <w:proofErr w:type="spellEnd"/>
    <w:r w:rsidRPr="00570779">
      <w:rPr>
        <w:bCs/>
        <w:i/>
      </w:rPr>
      <w:t xml:space="preserve"> rajamine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7"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4A25B9E"/>
    <w:multiLevelType w:val="multilevel"/>
    <w:tmpl w:val="1AD6E8D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val="0"/>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9"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6"/>
  </w:num>
  <w:num w:numId="4" w16cid:durableId="288512512">
    <w:abstractNumId w:val="7"/>
  </w:num>
  <w:num w:numId="5" w16cid:durableId="358094909">
    <w:abstractNumId w:val="4"/>
  </w:num>
  <w:num w:numId="6" w16cid:durableId="1004746632">
    <w:abstractNumId w:val="5"/>
  </w:num>
  <w:num w:numId="7" w16cid:durableId="101993393">
    <w:abstractNumId w:val="9"/>
  </w:num>
  <w:num w:numId="8" w16cid:durableId="1970355002">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620"/>
    <w:rsid w:val="000117CF"/>
    <w:rsid w:val="00011A7E"/>
    <w:rsid w:val="00011FA4"/>
    <w:rsid w:val="000124B5"/>
    <w:rsid w:val="00012652"/>
    <w:rsid w:val="00012FFF"/>
    <w:rsid w:val="00016494"/>
    <w:rsid w:val="00016BE5"/>
    <w:rsid w:val="00017139"/>
    <w:rsid w:val="00017BC2"/>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62E2"/>
    <w:rsid w:val="0003647D"/>
    <w:rsid w:val="00040158"/>
    <w:rsid w:val="0004239B"/>
    <w:rsid w:val="000433B2"/>
    <w:rsid w:val="00043CE0"/>
    <w:rsid w:val="00044336"/>
    <w:rsid w:val="0004461C"/>
    <w:rsid w:val="0004536B"/>
    <w:rsid w:val="00045C44"/>
    <w:rsid w:val="000474F8"/>
    <w:rsid w:val="000515ED"/>
    <w:rsid w:val="00053B6E"/>
    <w:rsid w:val="00054748"/>
    <w:rsid w:val="00055795"/>
    <w:rsid w:val="00055844"/>
    <w:rsid w:val="00060F78"/>
    <w:rsid w:val="000617E7"/>
    <w:rsid w:val="00062902"/>
    <w:rsid w:val="00062E81"/>
    <w:rsid w:val="00063C5E"/>
    <w:rsid w:val="00064C7C"/>
    <w:rsid w:val="00067748"/>
    <w:rsid w:val="000679CF"/>
    <w:rsid w:val="00072694"/>
    <w:rsid w:val="00074D55"/>
    <w:rsid w:val="000759F7"/>
    <w:rsid w:val="00081542"/>
    <w:rsid w:val="00081C19"/>
    <w:rsid w:val="0008263A"/>
    <w:rsid w:val="0008346C"/>
    <w:rsid w:val="00083D3E"/>
    <w:rsid w:val="000851A8"/>
    <w:rsid w:val="000873FC"/>
    <w:rsid w:val="000874C4"/>
    <w:rsid w:val="00087564"/>
    <w:rsid w:val="00092C99"/>
    <w:rsid w:val="00093488"/>
    <w:rsid w:val="00093810"/>
    <w:rsid w:val="00095E23"/>
    <w:rsid w:val="00097159"/>
    <w:rsid w:val="000A1027"/>
    <w:rsid w:val="000A26B1"/>
    <w:rsid w:val="000A270C"/>
    <w:rsid w:val="000A2CAB"/>
    <w:rsid w:val="000A4185"/>
    <w:rsid w:val="000A57BB"/>
    <w:rsid w:val="000A68E5"/>
    <w:rsid w:val="000A6B4D"/>
    <w:rsid w:val="000B1AAA"/>
    <w:rsid w:val="000B2163"/>
    <w:rsid w:val="000B2C66"/>
    <w:rsid w:val="000B467C"/>
    <w:rsid w:val="000B4FD8"/>
    <w:rsid w:val="000B6354"/>
    <w:rsid w:val="000B6371"/>
    <w:rsid w:val="000B6FE2"/>
    <w:rsid w:val="000B70FA"/>
    <w:rsid w:val="000B7E3D"/>
    <w:rsid w:val="000C258B"/>
    <w:rsid w:val="000C2764"/>
    <w:rsid w:val="000C4D34"/>
    <w:rsid w:val="000C61E9"/>
    <w:rsid w:val="000C6D79"/>
    <w:rsid w:val="000C7C2A"/>
    <w:rsid w:val="000D00E3"/>
    <w:rsid w:val="000D0F18"/>
    <w:rsid w:val="000D1273"/>
    <w:rsid w:val="000D276F"/>
    <w:rsid w:val="000D289F"/>
    <w:rsid w:val="000D3F81"/>
    <w:rsid w:val="000D3F97"/>
    <w:rsid w:val="000D4434"/>
    <w:rsid w:val="000D52B1"/>
    <w:rsid w:val="000D5999"/>
    <w:rsid w:val="000D6ACB"/>
    <w:rsid w:val="000D7567"/>
    <w:rsid w:val="000E0D03"/>
    <w:rsid w:val="000E0D3F"/>
    <w:rsid w:val="000E0DFA"/>
    <w:rsid w:val="000E0FC7"/>
    <w:rsid w:val="000E129C"/>
    <w:rsid w:val="000E2233"/>
    <w:rsid w:val="000E2E51"/>
    <w:rsid w:val="000E4CD7"/>
    <w:rsid w:val="000E5532"/>
    <w:rsid w:val="000E62E9"/>
    <w:rsid w:val="000E773A"/>
    <w:rsid w:val="000E782E"/>
    <w:rsid w:val="000F10A4"/>
    <w:rsid w:val="000F1872"/>
    <w:rsid w:val="000F5282"/>
    <w:rsid w:val="000F6351"/>
    <w:rsid w:val="000F6AF9"/>
    <w:rsid w:val="000F72B5"/>
    <w:rsid w:val="0010181F"/>
    <w:rsid w:val="001049B5"/>
    <w:rsid w:val="00105A31"/>
    <w:rsid w:val="0010695B"/>
    <w:rsid w:val="00106C63"/>
    <w:rsid w:val="00111E0A"/>
    <w:rsid w:val="00113F93"/>
    <w:rsid w:val="00114612"/>
    <w:rsid w:val="001158A8"/>
    <w:rsid w:val="00115A20"/>
    <w:rsid w:val="001165A0"/>
    <w:rsid w:val="00116E23"/>
    <w:rsid w:val="001217B9"/>
    <w:rsid w:val="00123C2C"/>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2B95"/>
    <w:rsid w:val="001431B5"/>
    <w:rsid w:val="00144EC3"/>
    <w:rsid w:val="00145215"/>
    <w:rsid w:val="00145E47"/>
    <w:rsid w:val="00146727"/>
    <w:rsid w:val="00147082"/>
    <w:rsid w:val="001470EB"/>
    <w:rsid w:val="00151F23"/>
    <w:rsid w:val="0015262E"/>
    <w:rsid w:val="00153E72"/>
    <w:rsid w:val="0015411C"/>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70D03"/>
    <w:rsid w:val="00172102"/>
    <w:rsid w:val="00174092"/>
    <w:rsid w:val="001758ED"/>
    <w:rsid w:val="00176BD6"/>
    <w:rsid w:val="001771E9"/>
    <w:rsid w:val="001778BA"/>
    <w:rsid w:val="00177AAB"/>
    <w:rsid w:val="00177C05"/>
    <w:rsid w:val="0018010C"/>
    <w:rsid w:val="0018159D"/>
    <w:rsid w:val="001818F4"/>
    <w:rsid w:val="001840C5"/>
    <w:rsid w:val="00184DCA"/>
    <w:rsid w:val="00186A9E"/>
    <w:rsid w:val="0018716B"/>
    <w:rsid w:val="00192CCF"/>
    <w:rsid w:val="0019393A"/>
    <w:rsid w:val="00194892"/>
    <w:rsid w:val="00196020"/>
    <w:rsid w:val="00197A0E"/>
    <w:rsid w:val="001A0251"/>
    <w:rsid w:val="001A1BB4"/>
    <w:rsid w:val="001A2315"/>
    <w:rsid w:val="001A4261"/>
    <w:rsid w:val="001A4613"/>
    <w:rsid w:val="001A48A4"/>
    <w:rsid w:val="001A649F"/>
    <w:rsid w:val="001B20F1"/>
    <w:rsid w:val="001B27BC"/>
    <w:rsid w:val="001B3C55"/>
    <w:rsid w:val="001B3D10"/>
    <w:rsid w:val="001B427A"/>
    <w:rsid w:val="001B74CB"/>
    <w:rsid w:val="001B7BA0"/>
    <w:rsid w:val="001B7F7F"/>
    <w:rsid w:val="001C02BF"/>
    <w:rsid w:val="001C20C9"/>
    <w:rsid w:val="001C27D1"/>
    <w:rsid w:val="001C5360"/>
    <w:rsid w:val="001C6E61"/>
    <w:rsid w:val="001C7473"/>
    <w:rsid w:val="001C7661"/>
    <w:rsid w:val="001D04F5"/>
    <w:rsid w:val="001D1791"/>
    <w:rsid w:val="001D1A93"/>
    <w:rsid w:val="001D1C99"/>
    <w:rsid w:val="001D3951"/>
    <w:rsid w:val="001D5ACF"/>
    <w:rsid w:val="001D603F"/>
    <w:rsid w:val="001D6096"/>
    <w:rsid w:val="001E0066"/>
    <w:rsid w:val="001E01CC"/>
    <w:rsid w:val="001E07C7"/>
    <w:rsid w:val="001E0905"/>
    <w:rsid w:val="001E1DB8"/>
    <w:rsid w:val="001E22CC"/>
    <w:rsid w:val="001E577A"/>
    <w:rsid w:val="001E7D40"/>
    <w:rsid w:val="001F00FD"/>
    <w:rsid w:val="001F0418"/>
    <w:rsid w:val="001F0884"/>
    <w:rsid w:val="001F12FD"/>
    <w:rsid w:val="001F1EE2"/>
    <w:rsid w:val="001F22CC"/>
    <w:rsid w:val="001F2AC7"/>
    <w:rsid w:val="001F437F"/>
    <w:rsid w:val="001F54FE"/>
    <w:rsid w:val="001F5DEC"/>
    <w:rsid w:val="001F6D6C"/>
    <w:rsid w:val="001F7B7F"/>
    <w:rsid w:val="0020015C"/>
    <w:rsid w:val="00200CF8"/>
    <w:rsid w:val="0020103B"/>
    <w:rsid w:val="002011A6"/>
    <w:rsid w:val="0020255A"/>
    <w:rsid w:val="0020608E"/>
    <w:rsid w:val="002067D1"/>
    <w:rsid w:val="002073BB"/>
    <w:rsid w:val="0021065F"/>
    <w:rsid w:val="00211846"/>
    <w:rsid w:val="002120A3"/>
    <w:rsid w:val="0021233F"/>
    <w:rsid w:val="00212C6A"/>
    <w:rsid w:val="00214225"/>
    <w:rsid w:val="00214477"/>
    <w:rsid w:val="00214D62"/>
    <w:rsid w:val="00215350"/>
    <w:rsid w:val="0021746E"/>
    <w:rsid w:val="002178C5"/>
    <w:rsid w:val="002201B0"/>
    <w:rsid w:val="002206B6"/>
    <w:rsid w:val="00223AA5"/>
    <w:rsid w:val="00223C44"/>
    <w:rsid w:val="002240B8"/>
    <w:rsid w:val="0022490D"/>
    <w:rsid w:val="00226B7A"/>
    <w:rsid w:val="00227241"/>
    <w:rsid w:val="00227F44"/>
    <w:rsid w:val="00230392"/>
    <w:rsid w:val="002303B3"/>
    <w:rsid w:val="002323A7"/>
    <w:rsid w:val="00233438"/>
    <w:rsid w:val="00233D9C"/>
    <w:rsid w:val="00235AEA"/>
    <w:rsid w:val="00235B7A"/>
    <w:rsid w:val="002364D1"/>
    <w:rsid w:val="00237E3D"/>
    <w:rsid w:val="00237FAB"/>
    <w:rsid w:val="002400FD"/>
    <w:rsid w:val="0024060E"/>
    <w:rsid w:val="00243327"/>
    <w:rsid w:val="002462C1"/>
    <w:rsid w:val="0024657B"/>
    <w:rsid w:val="002472E8"/>
    <w:rsid w:val="0025438B"/>
    <w:rsid w:val="00254970"/>
    <w:rsid w:val="002549D8"/>
    <w:rsid w:val="002562D1"/>
    <w:rsid w:val="00256F5C"/>
    <w:rsid w:val="00256FC6"/>
    <w:rsid w:val="00257ACC"/>
    <w:rsid w:val="002605EC"/>
    <w:rsid w:val="00260718"/>
    <w:rsid w:val="00260A5E"/>
    <w:rsid w:val="002623A3"/>
    <w:rsid w:val="00264610"/>
    <w:rsid w:val="00266B97"/>
    <w:rsid w:val="00266E57"/>
    <w:rsid w:val="002670AD"/>
    <w:rsid w:val="002706D0"/>
    <w:rsid w:val="00271D8C"/>
    <w:rsid w:val="00274144"/>
    <w:rsid w:val="00275776"/>
    <w:rsid w:val="002765B1"/>
    <w:rsid w:val="00280C86"/>
    <w:rsid w:val="00282C8E"/>
    <w:rsid w:val="00283A14"/>
    <w:rsid w:val="00283C71"/>
    <w:rsid w:val="00285EAF"/>
    <w:rsid w:val="00286E3D"/>
    <w:rsid w:val="0028711C"/>
    <w:rsid w:val="002871F6"/>
    <w:rsid w:val="00287ED1"/>
    <w:rsid w:val="0029058D"/>
    <w:rsid w:val="002914D1"/>
    <w:rsid w:val="00291E82"/>
    <w:rsid w:val="0029232B"/>
    <w:rsid w:val="0029343B"/>
    <w:rsid w:val="00293C40"/>
    <w:rsid w:val="002941F8"/>
    <w:rsid w:val="0029445B"/>
    <w:rsid w:val="002948E5"/>
    <w:rsid w:val="0029505A"/>
    <w:rsid w:val="0029525C"/>
    <w:rsid w:val="00296499"/>
    <w:rsid w:val="00297FA7"/>
    <w:rsid w:val="002A0BCA"/>
    <w:rsid w:val="002A2400"/>
    <w:rsid w:val="002A3318"/>
    <w:rsid w:val="002A4FDD"/>
    <w:rsid w:val="002A694F"/>
    <w:rsid w:val="002A7986"/>
    <w:rsid w:val="002B1E68"/>
    <w:rsid w:val="002B22A0"/>
    <w:rsid w:val="002B45B9"/>
    <w:rsid w:val="002B5018"/>
    <w:rsid w:val="002B58D1"/>
    <w:rsid w:val="002B592B"/>
    <w:rsid w:val="002B5FE7"/>
    <w:rsid w:val="002B78AA"/>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E024C"/>
    <w:rsid w:val="002E2F16"/>
    <w:rsid w:val="002E49C6"/>
    <w:rsid w:val="002E596D"/>
    <w:rsid w:val="002E5AB6"/>
    <w:rsid w:val="002F05AA"/>
    <w:rsid w:val="002F2CB4"/>
    <w:rsid w:val="002F4777"/>
    <w:rsid w:val="002F4AA5"/>
    <w:rsid w:val="002F4DFE"/>
    <w:rsid w:val="002F5364"/>
    <w:rsid w:val="002F75F1"/>
    <w:rsid w:val="002F776C"/>
    <w:rsid w:val="00300A4C"/>
    <w:rsid w:val="003020B6"/>
    <w:rsid w:val="00302A97"/>
    <w:rsid w:val="00304042"/>
    <w:rsid w:val="00305294"/>
    <w:rsid w:val="00305426"/>
    <w:rsid w:val="003106DF"/>
    <w:rsid w:val="0031586D"/>
    <w:rsid w:val="00315F13"/>
    <w:rsid w:val="0031661A"/>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672"/>
    <w:rsid w:val="003438AB"/>
    <w:rsid w:val="0034412E"/>
    <w:rsid w:val="003446C6"/>
    <w:rsid w:val="00345127"/>
    <w:rsid w:val="00346EFD"/>
    <w:rsid w:val="003507E1"/>
    <w:rsid w:val="00354B9D"/>
    <w:rsid w:val="003619D4"/>
    <w:rsid w:val="00362180"/>
    <w:rsid w:val="003623CF"/>
    <w:rsid w:val="00362D2F"/>
    <w:rsid w:val="00363529"/>
    <w:rsid w:val="00363775"/>
    <w:rsid w:val="00364139"/>
    <w:rsid w:val="003672B9"/>
    <w:rsid w:val="00367F78"/>
    <w:rsid w:val="00367FE0"/>
    <w:rsid w:val="0037092E"/>
    <w:rsid w:val="00372C1A"/>
    <w:rsid w:val="00372C3C"/>
    <w:rsid w:val="003735B9"/>
    <w:rsid w:val="003736D4"/>
    <w:rsid w:val="003739B9"/>
    <w:rsid w:val="00375A8A"/>
    <w:rsid w:val="0037727A"/>
    <w:rsid w:val="00377A28"/>
    <w:rsid w:val="00380A02"/>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A60"/>
    <w:rsid w:val="0039750E"/>
    <w:rsid w:val="003A01F4"/>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4865"/>
    <w:rsid w:val="003B6F03"/>
    <w:rsid w:val="003B783F"/>
    <w:rsid w:val="003C0C00"/>
    <w:rsid w:val="003C209B"/>
    <w:rsid w:val="003C3985"/>
    <w:rsid w:val="003C42FB"/>
    <w:rsid w:val="003C501C"/>
    <w:rsid w:val="003C6612"/>
    <w:rsid w:val="003C7221"/>
    <w:rsid w:val="003C7A9C"/>
    <w:rsid w:val="003C7ED9"/>
    <w:rsid w:val="003D07E3"/>
    <w:rsid w:val="003D205F"/>
    <w:rsid w:val="003D3A03"/>
    <w:rsid w:val="003D4673"/>
    <w:rsid w:val="003D5004"/>
    <w:rsid w:val="003D5583"/>
    <w:rsid w:val="003D6277"/>
    <w:rsid w:val="003D6669"/>
    <w:rsid w:val="003D672B"/>
    <w:rsid w:val="003D6842"/>
    <w:rsid w:val="003D69A2"/>
    <w:rsid w:val="003D78A9"/>
    <w:rsid w:val="003D7EA4"/>
    <w:rsid w:val="003E0304"/>
    <w:rsid w:val="003E14EA"/>
    <w:rsid w:val="003E347D"/>
    <w:rsid w:val="003E3B8B"/>
    <w:rsid w:val="003E4967"/>
    <w:rsid w:val="003E4C0C"/>
    <w:rsid w:val="003E4F02"/>
    <w:rsid w:val="003E58A9"/>
    <w:rsid w:val="003E5DDD"/>
    <w:rsid w:val="003E601D"/>
    <w:rsid w:val="003E7BFE"/>
    <w:rsid w:val="003E7F8C"/>
    <w:rsid w:val="003F1E8F"/>
    <w:rsid w:val="003F2429"/>
    <w:rsid w:val="003F2A8D"/>
    <w:rsid w:val="003F38DF"/>
    <w:rsid w:val="003F4E9C"/>
    <w:rsid w:val="003F5C9D"/>
    <w:rsid w:val="003F5E4B"/>
    <w:rsid w:val="003F670C"/>
    <w:rsid w:val="003F7419"/>
    <w:rsid w:val="00400B6C"/>
    <w:rsid w:val="00401FFF"/>
    <w:rsid w:val="0040290B"/>
    <w:rsid w:val="00403EE3"/>
    <w:rsid w:val="00404055"/>
    <w:rsid w:val="00406484"/>
    <w:rsid w:val="004115DC"/>
    <w:rsid w:val="00411EBC"/>
    <w:rsid w:val="00412ECE"/>
    <w:rsid w:val="00413279"/>
    <w:rsid w:val="004138AD"/>
    <w:rsid w:val="004144CF"/>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C86"/>
    <w:rsid w:val="00432804"/>
    <w:rsid w:val="00433190"/>
    <w:rsid w:val="00434451"/>
    <w:rsid w:val="004348DA"/>
    <w:rsid w:val="00436D76"/>
    <w:rsid w:val="004422FD"/>
    <w:rsid w:val="00444316"/>
    <w:rsid w:val="0044438F"/>
    <w:rsid w:val="00444660"/>
    <w:rsid w:val="004447CF"/>
    <w:rsid w:val="00444BF7"/>
    <w:rsid w:val="00444EBB"/>
    <w:rsid w:val="00450429"/>
    <w:rsid w:val="00450513"/>
    <w:rsid w:val="004513C4"/>
    <w:rsid w:val="004538BE"/>
    <w:rsid w:val="00456BFE"/>
    <w:rsid w:val="00457C10"/>
    <w:rsid w:val="00457D08"/>
    <w:rsid w:val="00461223"/>
    <w:rsid w:val="0046197F"/>
    <w:rsid w:val="00461E52"/>
    <w:rsid w:val="004628DA"/>
    <w:rsid w:val="00463AA3"/>
    <w:rsid w:val="00464B4A"/>
    <w:rsid w:val="00464F53"/>
    <w:rsid w:val="00465B96"/>
    <w:rsid w:val="00467D5E"/>
    <w:rsid w:val="00470B2E"/>
    <w:rsid w:val="00471147"/>
    <w:rsid w:val="0047296B"/>
    <w:rsid w:val="00473858"/>
    <w:rsid w:val="00473A82"/>
    <w:rsid w:val="004742EB"/>
    <w:rsid w:val="004744E8"/>
    <w:rsid w:val="00474990"/>
    <w:rsid w:val="00475214"/>
    <w:rsid w:val="00476317"/>
    <w:rsid w:val="0048121E"/>
    <w:rsid w:val="0048127D"/>
    <w:rsid w:val="00481A29"/>
    <w:rsid w:val="00482B79"/>
    <w:rsid w:val="00482FDA"/>
    <w:rsid w:val="00483F8B"/>
    <w:rsid w:val="00485DBB"/>
    <w:rsid w:val="00485EC4"/>
    <w:rsid w:val="00492A07"/>
    <w:rsid w:val="00492EA6"/>
    <w:rsid w:val="00493152"/>
    <w:rsid w:val="004937BA"/>
    <w:rsid w:val="004937F1"/>
    <w:rsid w:val="00493939"/>
    <w:rsid w:val="0049410A"/>
    <w:rsid w:val="004944E7"/>
    <w:rsid w:val="00494F73"/>
    <w:rsid w:val="00495B78"/>
    <w:rsid w:val="00497121"/>
    <w:rsid w:val="004975BD"/>
    <w:rsid w:val="00497F01"/>
    <w:rsid w:val="004A0BC6"/>
    <w:rsid w:val="004A29B0"/>
    <w:rsid w:val="004A2D16"/>
    <w:rsid w:val="004A4F69"/>
    <w:rsid w:val="004A5E8F"/>
    <w:rsid w:val="004A6430"/>
    <w:rsid w:val="004B1BC8"/>
    <w:rsid w:val="004B1F48"/>
    <w:rsid w:val="004B23F2"/>
    <w:rsid w:val="004B2B58"/>
    <w:rsid w:val="004B3073"/>
    <w:rsid w:val="004B42BE"/>
    <w:rsid w:val="004B57C9"/>
    <w:rsid w:val="004B637A"/>
    <w:rsid w:val="004B641D"/>
    <w:rsid w:val="004B759A"/>
    <w:rsid w:val="004C1AFA"/>
    <w:rsid w:val="004C2195"/>
    <w:rsid w:val="004C7861"/>
    <w:rsid w:val="004D0C37"/>
    <w:rsid w:val="004D4520"/>
    <w:rsid w:val="004D5EAB"/>
    <w:rsid w:val="004D60C9"/>
    <w:rsid w:val="004D61EE"/>
    <w:rsid w:val="004D7B13"/>
    <w:rsid w:val="004D7E4D"/>
    <w:rsid w:val="004E0BEB"/>
    <w:rsid w:val="004E3128"/>
    <w:rsid w:val="004E3963"/>
    <w:rsid w:val="004E4C7F"/>
    <w:rsid w:val="004E60ED"/>
    <w:rsid w:val="004E67F6"/>
    <w:rsid w:val="004E6A64"/>
    <w:rsid w:val="004E7E6D"/>
    <w:rsid w:val="004F03F5"/>
    <w:rsid w:val="004F287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81C"/>
    <w:rsid w:val="00507909"/>
    <w:rsid w:val="00510DA3"/>
    <w:rsid w:val="005111F8"/>
    <w:rsid w:val="0051170C"/>
    <w:rsid w:val="00511732"/>
    <w:rsid w:val="00512988"/>
    <w:rsid w:val="00512A64"/>
    <w:rsid w:val="005133A9"/>
    <w:rsid w:val="00514C2A"/>
    <w:rsid w:val="00515FE1"/>
    <w:rsid w:val="00517D73"/>
    <w:rsid w:val="0052209C"/>
    <w:rsid w:val="00524D4C"/>
    <w:rsid w:val="00524D74"/>
    <w:rsid w:val="005265C5"/>
    <w:rsid w:val="005270B9"/>
    <w:rsid w:val="00527A61"/>
    <w:rsid w:val="00527C0B"/>
    <w:rsid w:val="00530508"/>
    <w:rsid w:val="00532261"/>
    <w:rsid w:val="0053442B"/>
    <w:rsid w:val="0053515A"/>
    <w:rsid w:val="00537DE2"/>
    <w:rsid w:val="0054002D"/>
    <w:rsid w:val="00541159"/>
    <w:rsid w:val="00541E57"/>
    <w:rsid w:val="005426C8"/>
    <w:rsid w:val="00542FF5"/>
    <w:rsid w:val="00543110"/>
    <w:rsid w:val="00543567"/>
    <w:rsid w:val="00543D69"/>
    <w:rsid w:val="00545663"/>
    <w:rsid w:val="00545773"/>
    <w:rsid w:val="005471AE"/>
    <w:rsid w:val="00551A5B"/>
    <w:rsid w:val="00553EF0"/>
    <w:rsid w:val="00554FD9"/>
    <w:rsid w:val="005554AA"/>
    <w:rsid w:val="00556BE1"/>
    <w:rsid w:val="005572D0"/>
    <w:rsid w:val="00560226"/>
    <w:rsid w:val="00560E01"/>
    <w:rsid w:val="00562117"/>
    <w:rsid w:val="00562CBE"/>
    <w:rsid w:val="00563CE1"/>
    <w:rsid w:val="00564BA3"/>
    <w:rsid w:val="00564E91"/>
    <w:rsid w:val="00570779"/>
    <w:rsid w:val="005726BA"/>
    <w:rsid w:val="0057440C"/>
    <w:rsid w:val="0057469B"/>
    <w:rsid w:val="0057652E"/>
    <w:rsid w:val="005814E4"/>
    <w:rsid w:val="00581D9E"/>
    <w:rsid w:val="00581DC2"/>
    <w:rsid w:val="00582981"/>
    <w:rsid w:val="00583CDD"/>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7AA"/>
    <w:rsid w:val="005C31F2"/>
    <w:rsid w:val="005C4458"/>
    <w:rsid w:val="005C760A"/>
    <w:rsid w:val="005D10E3"/>
    <w:rsid w:val="005D1350"/>
    <w:rsid w:val="005D1C37"/>
    <w:rsid w:val="005D1CF5"/>
    <w:rsid w:val="005D2451"/>
    <w:rsid w:val="005D4AB6"/>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EE"/>
    <w:rsid w:val="005E7AB2"/>
    <w:rsid w:val="005E7CC1"/>
    <w:rsid w:val="005E7F2C"/>
    <w:rsid w:val="005F048F"/>
    <w:rsid w:val="005F0602"/>
    <w:rsid w:val="005F14C2"/>
    <w:rsid w:val="005F373A"/>
    <w:rsid w:val="005F438A"/>
    <w:rsid w:val="005F4C06"/>
    <w:rsid w:val="005F7548"/>
    <w:rsid w:val="00601674"/>
    <w:rsid w:val="006019D6"/>
    <w:rsid w:val="0060316D"/>
    <w:rsid w:val="006032E4"/>
    <w:rsid w:val="00603B5D"/>
    <w:rsid w:val="00604B9C"/>
    <w:rsid w:val="00605A6B"/>
    <w:rsid w:val="006064CB"/>
    <w:rsid w:val="0060723A"/>
    <w:rsid w:val="00610569"/>
    <w:rsid w:val="00610C3D"/>
    <w:rsid w:val="0061219F"/>
    <w:rsid w:val="00612356"/>
    <w:rsid w:val="0061303C"/>
    <w:rsid w:val="00614C68"/>
    <w:rsid w:val="00615E8A"/>
    <w:rsid w:val="006177E6"/>
    <w:rsid w:val="00617F6E"/>
    <w:rsid w:val="00622C93"/>
    <w:rsid w:val="00623CE4"/>
    <w:rsid w:val="00624C8B"/>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79A"/>
    <w:rsid w:val="00670817"/>
    <w:rsid w:val="00672ED9"/>
    <w:rsid w:val="006738F4"/>
    <w:rsid w:val="00675FBA"/>
    <w:rsid w:val="006779A8"/>
    <w:rsid w:val="00680355"/>
    <w:rsid w:val="00680CF2"/>
    <w:rsid w:val="00680DD7"/>
    <w:rsid w:val="00681501"/>
    <w:rsid w:val="00681845"/>
    <w:rsid w:val="0068450B"/>
    <w:rsid w:val="00684C59"/>
    <w:rsid w:val="00684E29"/>
    <w:rsid w:val="006850F1"/>
    <w:rsid w:val="006855E8"/>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1BE8"/>
    <w:rsid w:val="006A2BB6"/>
    <w:rsid w:val="006A36DC"/>
    <w:rsid w:val="006A52E6"/>
    <w:rsid w:val="006A6FD1"/>
    <w:rsid w:val="006A70B0"/>
    <w:rsid w:val="006A77F2"/>
    <w:rsid w:val="006A7D4F"/>
    <w:rsid w:val="006B04AB"/>
    <w:rsid w:val="006B0535"/>
    <w:rsid w:val="006B17DF"/>
    <w:rsid w:val="006B1A90"/>
    <w:rsid w:val="006B20F1"/>
    <w:rsid w:val="006B2BDB"/>
    <w:rsid w:val="006B3611"/>
    <w:rsid w:val="006B4A14"/>
    <w:rsid w:val="006B4C36"/>
    <w:rsid w:val="006B690C"/>
    <w:rsid w:val="006B75F7"/>
    <w:rsid w:val="006B7C74"/>
    <w:rsid w:val="006C17F2"/>
    <w:rsid w:val="006C1C3E"/>
    <w:rsid w:val="006C2CB6"/>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4491"/>
    <w:rsid w:val="006E57A1"/>
    <w:rsid w:val="006E60DB"/>
    <w:rsid w:val="006F0BBC"/>
    <w:rsid w:val="006F312D"/>
    <w:rsid w:val="007004CE"/>
    <w:rsid w:val="007018DF"/>
    <w:rsid w:val="00701D06"/>
    <w:rsid w:val="00705777"/>
    <w:rsid w:val="00706641"/>
    <w:rsid w:val="00710EE5"/>
    <w:rsid w:val="00710F54"/>
    <w:rsid w:val="00711154"/>
    <w:rsid w:val="00711975"/>
    <w:rsid w:val="00711D2E"/>
    <w:rsid w:val="00711DA4"/>
    <w:rsid w:val="00712181"/>
    <w:rsid w:val="007138FC"/>
    <w:rsid w:val="007149E0"/>
    <w:rsid w:val="0071566D"/>
    <w:rsid w:val="007203BD"/>
    <w:rsid w:val="00720464"/>
    <w:rsid w:val="00720CE1"/>
    <w:rsid w:val="007224FE"/>
    <w:rsid w:val="007234A8"/>
    <w:rsid w:val="00726809"/>
    <w:rsid w:val="00727D6D"/>
    <w:rsid w:val="00727F72"/>
    <w:rsid w:val="0073061B"/>
    <w:rsid w:val="00731F82"/>
    <w:rsid w:val="00733B01"/>
    <w:rsid w:val="0073438E"/>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9E6"/>
    <w:rsid w:val="00756574"/>
    <w:rsid w:val="007575BC"/>
    <w:rsid w:val="00757D8F"/>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F57"/>
    <w:rsid w:val="00783E4F"/>
    <w:rsid w:val="00785C85"/>
    <w:rsid w:val="00787513"/>
    <w:rsid w:val="00790542"/>
    <w:rsid w:val="00791873"/>
    <w:rsid w:val="007919C0"/>
    <w:rsid w:val="00791BDA"/>
    <w:rsid w:val="007946FB"/>
    <w:rsid w:val="007948FD"/>
    <w:rsid w:val="00794CB9"/>
    <w:rsid w:val="00796B30"/>
    <w:rsid w:val="007A0ECD"/>
    <w:rsid w:val="007A15FD"/>
    <w:rsid w:val="007A1912"/>
    <w:rsid w:val="007A2D93"/>
    <w:rsid w:val="007A4CB0"/>
    <w:rsid w:val="007A6E41"/>
    <w:rsid w:val="007B04FA"/>
    <w:rsid w:val="007B1066"/>
    <w:rsid w:val="007B1942"/>
    <w:rsid w:val="007B1ADD"/>
    <w:rsid w:val="007B3162"/>
    <w:rsid w:val="007B4534"/>
    <w:rsid w:val="007B509C"/>
    <w:rsid w:val="007B62CE"/>
    <w:rsid w:val="007B6554"/>
    <w:rsid w:val="007C091A"/>
    <w:rsid w:val="007C0F86"/>
    <w:rsid w:val="007C2AC6"/>
    <w:rsid w:val="007C3CBA"/>
    <w:rsid w:val="007C70A7"/>
    <w:rsid w:val="007C7590"/>
    <w:rsid w:val="007D312E"/>
    <w:rsid w:val="007D349B"/>
    <w:rsid w:val="007D4B2D"/>
    <w:rsid w:val="007D729A"/>
    <w:rsid w:val="007E01CD"/>
    <w:rsid w:val="007E045A"/>
    <w:rsid w:val="007E11B6"/>
    <w:rsid w:val="007E11D1"/>
    <w:rsid w:val="007E19A8"/>
    <w:rsid w:val="007E2862"/>
    <w:rsid w:val="007E33C8"/>
    <w:rsid w:val="007E367B"/>
    <w:rsid w:val="007E36E6"/>
    <w:rsid w:val="007E4541"/>
    <w:rsid w:val="007E481E"/>
    <w:rsid w:val="007E4B62"/>
    <w:rsid w:val="007E6F72"/>
    <w:rsid w:val="007E78DE"/>
    <w:rsid w:val="007F0FDB"/>
    <w:rsid w:val="007F30EF"/>
    <w:rsid w:val="007F3DEB"/>
    <w:rsid w:val="007F44C5"/>
    <w:rsid w:val="007F75EA"/>
    <w:rsid w:val="007F7718"/>
    <w:rsid w:val="007F799C"/>
    <w:rsid w:val="0080166B"/>
    <w:rsid w:val="00801765"/>
    <w:rsid w:val="00804396"/>
    <w:rsid w:val="00805486"/>
    <w:rsid w:val="0080686E"/>
    <w:rsid w:val="00806B4F"/>
    <w:rsid w:val="00806E3B"/>
    <w:rsid w:val="0080739F"/>
    <w:rsid w:val="0081234C"/>
    <w:rsid w:val="00813B11"/>
    <w:rsid w:val="0081465B"/>
    <w:rsid w:val="00817D8E"/>
    <w:rsid w:val="00821D17"/>
    <w:rsid w:val="00822E5F"/>
    <w:rsid w:val="008241C1"/>
    <w:rsid w:val="00824813"/>
    <w:rsid w:val="00824CBB"/>
    <w:rsid w:val="00825CD9"/>
    <w:rsid w:val="0082603D"/>
    <w:rsid w:val="00827DE1"/>
    <w:rsid w:val="0083030C"/>
    <w:rsid w:val="00831261"/>
    <w:rsid w:val="00831CFD"/>
    <w:rsid w:val="008320EE"/>
    <w:rsid w:val="008328FC"/>
    <w:rsid w:val="00833368"/>
    <w:rsid w:val="00833681"/>
    <w:rsid w:val="008342DE"/>
    <w:rsid w:val="0083531B"/>
    <w:rsid w:val="00836FD3"/>
    <w:rsid w:val="0083709C"/>
    <w:rsid w:val="00843C49"/>
    <w:rsid w:val="00843C53"/>
    <w:rsid w:val="00844370"/>
    <w:rsid w:val="00845980"/>
    <w:rsid w:val="00847397"/>
    <w:rsid w:val="00847B89"/>
    <w:rsid w:val="00847DB0"/>
    <w:rsid w:val="0085273C"/>
    <w:rsid w:val="00852D5D"/>
    <w:rsid w:val="0085373C"/>
    <w:rsid w:val="00854C54"/>
    <w:rsid w:val="008559DF"/>
    <w:rsid w:val="00855CDC"/>
    <w:rsid w:val="00856755"/>
    <w:rsid w:val="008568BD"/>
    <w:rsid w:val="00860BB2"/>
    <w:rsid w:val="008628F3"/>
    <w:rsid w:val="008629EA"/>
    <w:rsid w:val="00865FFE"/>
    <w:rsid w:val="00867EC2"/>
    <w:rsid w:val="00871BEA"/>
    <w:rsid w:val="00872776"/>
    <w:rsid w:val="008746D6"/>
    <w:rsid w:val="00874ABE"/>
    <w:rsid w:val="0087589D"/>
    <w:rsid w:val="00880296"/>
    <w:rsid w:val="008824DD"/>
    <w:rsid w:val="008838A1"/>
    <w:rsid w:val="00885AFB"/>
    <w:rsid w:val="008860A6"/>
    <w:rsid w:val="00886748"/>
    <w:rsid w:val="0089022E"/>
    <w:rsid w:val="008905F4"/>
    <w:rsid w:val="0089244B"/>
    <w:rsid w:val="0089369A"/>
    <w:rsid w:val="00893F9D"/>
    <w:rsid w:val="00895969"/>
    <w:rsid w:val="00895DA4"/>
    <w:rsid w:val="00895DA8"/>
    <w:rsid w:val="008960E4"/>
    <w:rsid w:val="008A1193"/>
    <w:rsid w:val="008A341E"/>
    <w:rsid w:val="008A53E0"/>
    <w:rsid w:val="008A6652"/>
    <w:rsid w:val="008A6E99"/>
    <w:rsid w:val="008A72AA"/>
    <w:rsid w:val="008B0F0B"/>
    <w:rsid w:val="008B1240"/>
    <w:rsid w:val="008B1BE6"/>
    <w:rsid w:val="008B39D9"/>
    <w:rsid w:val="008B3D94"/>
    <w:rsid w:val="008B43AA"/>
    <w:rsid w:val="008B44C9"/>
    <w:rsid w:val="008B466C"/>
    <w:rsid w:val="008B5F5A"/>
    <w:rsid w:val="008C0D1F"/>
    <w:rsid w:val="008C52CA"/>
    <w:rsid w:val="008C73E7"/>
    <w:rsid w:val="008C7CA8"/>
    <w:rsid w:val="008D0753"/>
    <w:rsid w:val="008D0A7B"/>
    <w:rsid w:val="008D2971"/>
    <w:rsid w:val="008D2C17"/>
    <w:rsid w:val="008D32E7"/>
    <w:rsid w:val="008D420C"/>
    <w:rsid w:val="008D4F3F"/>
    <w:rsid w:val="008D52EC"/>
    <w:rsid w:val="008D60B7"/>
    <w:rsid w:val="008D6CC2"/>
    <w:rsid w:val="008D7083"/>
    <w:rsid w:val="008D7FE9"/>
    <w:rsid w:val="008E0110"/>
    <w:rsid w:val="008E340B"/>
    <w:rsid w:val="008E49FF"/>
    <w:rsid w:val="008E56BE"/>
    <w:rsid w:val="008E660A"/>
    <w:rsid w:val="008E6945"/>
    <w:rsid w:val="008F094A"/>
    <w:rsid w:val="008F10BF"/>
    <w:rsid w:val="008F15C4"/>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585E"/>
    <w:rsid w:val="00907E2A"/>
    <w:rsid w:val="00910744"/>
    <w:rsid w:val="00910970"/>
    <w:rsid w:val="00910A4A"/>
    <w:rsid w:val="009116C0"/>
    <w:rsid w:val="00911844"/>
    <w:rsid w:val="00912A1E"/>
    <w:rsid w:val="00913E12"/>
    <w:rsid w:val="00914249"/>
    <w:rsid w:val="00914FF7"/>
    <w:rsid w:val="0091650B"/>
    <w:rsid w:val="009166AD"/>
    <w:rsid w:val="00916E8B"/>
    <w:rsid w:val="0091746B"/>
    <w:rsid w:val="00921A0A"/>
    <w:rsid w:val="00921B52"/>
    <w:rsid w:val="00921F0F"/>
    <w:rsid w:val="00922ED6"/>
    <w:rsid w:val="009249CD"/>
    <w:rsid w:val="00924A00"/>
    <w:rsid w:val="00925CA3"/>
    <w:rsid w:val="00926E0D"/>
    <w:rsid w:val="00927332"/>
    <w:rsid w:val="009305CE"/>
    <w:rsid w:val="009310FA"/>
    <w:rsid w:val="00931549"/>
    <w:rsid w:val="00932B66"/>
    <w:rsid w:val="0093318B"/>
    <w:rsid w:val="00933642"/>
    <w:rsid w:val="00934350"/>
    <w:rsid w:val="00934A62"/>
    <w:rsid w:val="00934FB6"/>
    <w:rsid w:val="00935226"/>
    <w:rsid w:val="009363B3"/>
    <w:rsid w:val="009368D3"/>
    <w:rsid w:val="009371CE"/>
    <w:rsid w:val="009375BA"/>
    <w:rsid w:val="00937FA2"/>
    <w:rsid w:val="00940DE0"/>
    <w:rsid w:val="009419D7"/>
    <w:rsid w:val="00941C76"/>
    <w:rsid w:val="009424AC"/>
    <w:rsid w:val="00942533"/>
    <w:rsid w:val="0094460C"/>
    <w:rsid w:val="00944E0F"/>
    <w:rsid w:val="009459D4"/>
    <w:rsid w:val="00946FA9"/>
    <w:rsid w:val="009471AD"/>
    <w:rsid w:val="00947A0E"/>
    <w:rsid w:val="00947A81"/>
    <w:rsid w:val="009509B1"/>
    <w:rsid w:val="00950F61"/>
    <w:rsid w:val="00951231"/>
    <w:rsid w:val="00951EBE"/>
    <w:rsid w:val="00962CD5"/>
    <w:rsid w:val="00963AA8"/>
    <w:rsid w:val="00963CE6"/>
    <w:rsid w:val="00965959"/>
    <w:rsid w:val="009660C6"/>
    <w:rsid w:val="009673F7"/>
    <w:rsid w:val="0096768F"/>
    <w:rsid w:val="009677E8"/>
    <w:rsid w:val="00967FFB"/>
    <w:rsid w:val="00970942"/>
    <w:rsid w:val="00970B26"/>
    <w:rsid w:val="00972875"/>
    <w:rsid w:val="009728AA"/>
    <w:rsid w:val="009732A9"/>
    <w:rsid w:val="00973E5D"/>
    <w:rsid w:val="00975B4E"/>
    <w:rsid w:val="00976704"/>
    <w:rsid w:val="00977C49"/>
    <w:rsid w:val="00977FD1"/>
    <w:rsid w:val="00984B21"/>
    <w:rsid w:val="009853B7"/>
    <w:rsid w:val="00985696"/>
    <w:rsid w:val="00986881"/>
    <w:rsid w:val="009870E9"/>
    <w:rsid w:val="0098774D"/>
    <w:rsid w:val="009913C4"/>
    <w:rsid w:val="009913DC"/>
    <w:rsid w:val="00991B4C"/>
    <w:rsid w:val="0099260E"/>
    <w:rsid w:val="0099383F"/>
    <w:rsid w:val="00993DE3"/>
    <w:rsid w:val="00996F75"/>
    <w:rsid w:val="0099765A"/>
    <w:rsid w:val="009976AF"/>
    <w:rsid w:val="009A09BC"/>
    <w:rsid w:val="009A0BC1"/>
    <w:rsid w:val="009A0F98"/>
    <w:rsid w:val="009A3F55"/>
    <w:rsid w:val="009B0539"/>
    <w:rsid w:val="009B1CCD"/>
    <w:rsid w:val="009B28B8"/>
    <w:rsid w:val="009B2B7A"/>
    <w:rsid w:val="009B353E"/>
    <w:rsid w:val="009B411D"/>
    <w:rsid w:val="009B4E22"/>
    <w:rsid w:val="009B57D6"/>
    <w:rsid w:val="009B5C57"/>
    <w:rsid w:val="009B61B3"/>
    <w:rsid w:val="009C063D"/>
    <w:rsid w:val="009C1886"/>
    <w:rsid w:val="009C29DE"/>
    <w:rsid w:val="009C3758"/>
    <w:rsid w:val="009C3C3E"/>
    <w:rsid w:val="009C3FC0"/>
    <w:rsid w:val="009C4658"/>
    <w:rsid w:val="009C5259"/>
    <w:rsid w:val="009C543F"/>
    <w:rsid w:val="009C5E36"/>
    <w:rsid w:val="009C6D82"/>
    <w:rsid w:val="009C7722"/>
    <w:rsid w:val="009D03D6"/>
    <w:rsid w:val="009D1DB4"/>
    <w:rsid w:val="009D2B04"/>
    <w:rsid w:val="009D4404"/>
    <w:rsid w:val="009D5D2D"/>
    <w:rsid w:val="009D60F5"/>
    <w:rsid w:val="009D6A0B"/>
    <w:rsid w:val="009E072A"/>
    <w:rsid w:val="009E0878"/>
    <w:rsid w:val="009E0AB2"/>
    <w:rsid w:val="009E0DE8"/>
    <w:rsid w:val="009E1760"/>
    <w:rsid w:val="009E2A72"/>
    <w:rsid w:val="009E2B76"/>
    <w:rsid w:val="009E3400"/>
    <w:rsid w:val="009E38C6"/>
    <w:rsid w:val="009E44AA"/>
    <w:rsid w:val="009E48A6"/>
    <w:rsid w:val="009E49F5"/>
    <w:rsid w:val="009E5842"/>
    <w:rsid w:val="009F3277"/>
    <w:rsid w:val="009F617D"/>
    <w:rsid w:val="009F6760"/>
    <w:rsid w:val="009F6B29"/>
    <w:rsid w:val="00A03857"/>
    <w:rsid w:val="00A038C5"/>
    <w:rsid w:val="00A04002"/>
    <w:rsid w:val="00A05D70"/>
    <w:rsid w:val="00A06633"/>
    <w:rsid w:val="00A0667A"/>
    <w:rsid w:val="00A075C0"/>
    <w:rsid w:val="00A10E89"/>
    <w:rsid w:val="00A12046"/>
    <w:rsid w:val="00A166E6"/>
    <w:rsid w:val="00A20C9E"/>
    <w:rsid w:val="00A212CE"/>
    <w:rsid w:val="00A22154"/>
    <w:rsid w:val="00A244AB"/>
    <w:rsid w:val="00A2568B"/>
    <w:rsid w:val="00A25B36"/>
    <w:rsid w:val="00A26811"/>
    <w:rsid w:val="00A2681C"/>
    <w:rsid w:val="00A30E3F"/>
    <w:rsid w:val="00A30E4C"/>
    <w:rsid w:val="00A31112"/>
    <w:rsid w:val="00A314A6"/>
    <w:rsid w:val="00A323F6"/>
    <w:rsid w:val="00A3277E"/>
    <w:rsid w:val="00A3423B"/>
    <w:rsid w:val="00A368E5"/>
    <w:rsid w:val="00A36974"/>
    <w:rsid w:val="00A36BD5"/>
    <w:rsid w:val="00A36D8E"/>
    <w:rsid w:val="00A37D93"/>
    <w:rsid w:val="00A37EDF"/>
    <w:rsid w:val="00A405B5"/>
    <w:rsid w:val="00A42C76"/>
    <w:rsid w:val="00A42CCC"/>
    <w:rsid w:val="00A445AE"/>
    <w:rsid w:val="00A450BF"/>
    <w:rsid w:val="00A45363"/>
    <w:rsid w:val="00A45CF0"/>
    <w:rsid w:val="00A4714A"/>
    <w:rsid w:val="00A47B8A"/>
    <w:rsid w:val="00A47CA4"/>
    <w:rsid w:val="00A507EE"/>
    <w:rsid w:val="00A50DCF"/>
    <w:rsid w:val="00A510E0"/>
    <w:rsid w:val="00A51582"/>
    <w:rsid w:val="00A52CD7"/>
    <w:rsid w:val="00A534AC"/>
    <w:rsid w:val="00A53530"/>
    <w:rsid w:val="00A547E2"/>
    <w:rsid w:val="00A54B41"/>
    <w:rsid w:val="00A54C46"/>
    <w:rsid w:val="00A553FC"/>
    <w:rsid w:val="00A571F4"/>
    <w:rsid w:val="00A57DC3"/>
    <w:rsid w:val="00A60726"/>
    <w:rsid w:val="00A607FB"/>
    <w:rsid w:val="00A609DF"/>
    <w:rsid w:val="00A60EA7"/>
    <w:rsid w:val="00A62166"/>
    <w:rsid w:val="00A6250A"/>
    <w:rsid w:val="00A62DED"/>
    <w:rsid w:val="00A62E65"/>
    <w:rsid w:val="00A64715"/>
    <w:rsid w:val="00A64771"/>
    <w:rsid w:val="00A67AE4"/>
    <w:rsid w:val="00A7002E"/>
    <w:rsid w:val="00A70285"/>
    <w:rsid w:val="00A7062F"/>
    <w:rsid w:val="00A70863"/>
    <w:rsid w:val="00A71976"/>
    <w:rsid w:val="00A73954"/>
    <w:rsid w:val="00A75C8C"/>
    <w:rsid w:val="00A75F0B"/>
    <w:rsid w:val="00A75F80"/>
    <w:rsid w:val="00A76DA3"/>
    <w:rsid w:val="00A77249"/>
    <w:rsid w:val="00A81856"/>
    <w:rsid w:val="00A82D12"/>
    <w:rsid w:val="00A85917"/>
    <w:rsid w:val="00A90027"/>
    <w:rsid w:val="00A90111"/>
    <w:rsid w:val="00A9096F"/>
    <w:rsid w:val="00A91140"/>
    <w:rsid w:val="00A92C4E"/>
    <w:rsid w:val="00A938BC"/>
    <w:rsid w:val="00A95FA3"/>
    <w:rsid w:val="00AA0838"/>
    <w:rsid w:val="00AA1A7C"/>
    <w:rsid w:val="00AA4088"/>
    <w:rsid w:val="00AA4880"/>
    <w:rsid w:val="00AA54B9"/>
    <w:rsid w:val="00AA68D3"/>
    <w:rsid w:val="00AA69BA"/>
    <w:rsid w:val="00AB16DB"/>
    <w:rsid w:val="00AB274D"/>
    <w:rsid w:val="00AB292A"/>
    <w:rsid w:val="00AB296F"/>
    <w:rsid w:val="00AB30C7"/>
    <w:rsid w:val="00AB3E87"/>
    <w:rsid w:val="00AB3F7E"/>
    <w:rsid w:val="00AB56DD"/>
    <w:rsid w:val="00AB5B56"/>
    <w:rsid w:val="00AB615C"/>
    <w:rsid w:val="00AB6BB5"/>
    <w:rsid w:val="00AB6CB7"/>
    <w:rsid w:val="00AB6D5D"/>
    <w:rsid w:val="00AC05CC"/>
    <w:rsid w:val="00AC0862"/>
    <w:rsid w:val="00AC0972"/>
    <w:rsid w:val="00AC0DD8"/>
    <w:rsid w:val="00AC1B1D"/>
    <w:rsid w:val="00AC1C35"/>
    <w:rsid w:val="00AC5966"/>
    <w:rsid w:val="00AC5BBE"/>
    <w:rsid w:val="00AC66B4"/>
    <w:rsid w:val="00AC6D42"/>
    <w:rsid w:val="00AC7231"/>
    <w:rsid w:val="00AC75EA"/>
    <w:rsid w:val="00AD15CE"/>
    <w:rsid w:val="00AD1BC1"/>
    <w:rsid w:val="00AD338F"/>
    <w:rsid w:val="00AD53A3"/>
    <w:rsid w:val="00AD62F7"/>
    <w:rsid w:val="00AD6771"/>
    <w:rsid w:val="00AD79C9"/>
    <w:rsid w:val="00AD7DFE"/>
    <w:rsid w:val="00AE0625"/>
    <w:rsid w:val="00AE1771"/>
    <w:rsid w:val="00AE2756"/>
    <w:rsid w:val="00AE2953"/>
    <w:rsid w:val="00AE3B47"/>
    <w:rsid w:val="00AE448A"/>
    <w:rsid w:val="00AE4C41"/>
    <w:rsid w:val="00AE5C32"/>
    <w:rsid w:val="00AE6690"/>
    <w:rsid w:val="00AE67AA"/>
    <w:rsid w:val="00AE752B"/>
    <w:rsid w:val="00AF0203"/>
    <w:rsid w:val="00AF4066"/>
    <w:rsid w:val="00AF47E9"/>
    <w:rsid w:val="00AF4E29"/>
    <w:rsid w:val="00AF518D"/>
    <w:rsid w:val="00B01731"/>
    <w:rsid w:val="00B01EF4"/>
    <w:rsid w:val="00B02CE6"/>
    <w:rsid w:val="00B02F93"/>
    <w:rsid w:val="00B039C4"/>
    <w:rsid w:val="00B04613"/>
    <w:rsid w:val="00B04D6F"/>
    <w:rsid w:val="00B0574C"/>
    <w:rsid w:val="00B05F33"/>
    <w:rsid w:val="00B1080F"/>
    <w:rsid w:val="00B12639"/>
    <w:rsid w:val="00B12848"/>
    <w:rsid w:val="00B13922"/>
    <w:rsid w:val="00B13BCB"/>
    <w:rsid w:val="00B13C50"/>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529E6"/>
    <w:rsid w:val="00B530BA"/>
    <w:rsid w:val="00B5361F"/>
    <w:rsid w:val="00B53653"/>
    <w:rsid w:val="00B546DA"/>
    <w:rsid w:val="00B548C1"/>
    <w:rsid w:val="00B548C5"/>
    <w:rsid w:val="00B54AC4"/>
    <w:rsid w:val="00B55D49"/>
    <w:rsid w:val="00B5786C"/>
    <w:rsid w:val="00B60AFA"/>
    <w:rsid w:val="00B628EE"/>
    <w:rsid w:val="00B636F4"/>
    <w:rsid w:val="00B64276"/>
    <w:rsid w:val="00B66241"/>
    <w:rsid w:val="00B66387"/>
    <w:rsid w:val="00B66F01"/>
    <w:rsid w:val="00B6734A"/>
    <w:rsid w:val="00B6785B"/>
    <w:rsid w:val="00B716E0"/>
    <w:rsid w:val="00B72732"/>
    <w:rsid w:val="00B74B20"/>
    <w:rsid w:val="00B754C8"/>
    <w:rsid w:val="00B75CD5"/>
    <w:rsid w:val="00B75FBD"/>
    <w:rsid w:val="00B7724E"/>
    <w:rsid w:val="00B7736E"/>
    <w:rsid w:val="00B77D5D"/>
    <w:rsid w:val="00B80057"/>
    <w:rsid w:val="00B817CB"/>
    <w:rsid w:val="00B82B80"/>
    <w:rsid w:val="00B830ED"/>
    <w:rsid w:val="00B8410A"/>
    <w:rsid w:val="00B84E5A"/>
    <w:rsid w:val="00B85343"/>
    <w:rsid w:val="00B86477"/>
    <w:rsid w:val="00B90AB5"/>
    <w:rsid w:val="00B91C8B"/>
    <w:rsid w:val="00B92BF9"/>
    <w:rsid w:val="00B94B85"/>
    <w:rsid w:val="00B94CA3"/>
    <w:rsid w:val="00B951F9"/>
    <w:rsid w:val="00B9560E"/>
    <w:rsid w:val="00B96995"/>
    <w:rsid w:val="00B969DA"/>
    <w:rsid w:val="00B9793E"/>
    <w:rsid w:val="00BA5B16"/>
    <w:rsid w:val="00BB008E"/>
    <w:rsid w:val="00BB08DF"/>
    <w:rsid w:val="00BB0AEE"/>
    <w:rsid w:val="00BB0BC9"/>
    <w:rsid w:val="00BB0CEC"/>
    <w:rsid w:val="00BB1569"/>
    <w:rsid w:val="00BB20FA"/>
    <w:rsid w:val="00BB3ECE"/>
    <w:rsid w:val="00BB61BF"/>
    <w:rsid w:val="00BB69A4"/>
    <w:rsid w:val="00BB73C6"/>
    <w:rsid w:val="00BC03AC"/>
    <w:rsid w:val="00BC1A4E"/>
    <w:rsid w:val="00BC1AFF"/>
    <w:rsid w:val="00BC2197"/>
    <w:rsid w:val="00BC2995"/>
    <w:rsid w:val="00BC3A1B"/>
    <w:rsid w:val="00BC5DBA"/>
    <w:rsid w:val="00BC5E93"/>
    <w:rsid w:val="00BC62F1"/>
    <w:rsid w:val="00BC6483"/>
    <w:rsid w:val="00BC6D21"/>
    <w:rsid w:val="00BC7EFF"/>
    <w:rsid w:val="00BC7FE6"/>
    <w:rsid w:val="00BD2EFE"/>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6DB0"/>
    <w:rsid w:val="00BF071E"/>
    <w:rsid w:val="00BF264A"/>
    <w:rsid w:val="00BF27DD"/>
    <w:rsid w:val="00BF3095"/>
    <w:rsid w:val="00BF37AE"/>
    <w:rsid w:val="00BF3964"/>
    <w:rsid w:val="00BF573A"/>
    <w:rsid w:val="00BF7255"/>
    <w:rsid w:val="00BF765B"/>
    <w:rsid w:val="00C02FE6"/>
    <w:rsid w:val="00C06986"/>
    <w:rsid w:val="00C07A46"/>
    <w:rsid w:val="00C108C8"/>
    <w:rsid w:val="00C116BF"/>
    <w:rsid w:val="00C13747"/>
    <w:rsid w:val="00C17627"/>
    <w:rsid w:val="00C17DD2"/>
    <w:rsid w:val="00C20A9C"/>
    <w:rsid w:val="00C20B80"/>
    <w:rsid w:val="00C21DC6"/>
    <w:rsid w:val="00C22BA0"/>
    <w:rsid w:val="00C23E5E"/>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61E4"/>
    <w:rsid w:val="00C47B92"/>
    <w:rsid w:val="00C5046D"/>
    <w:rsid w:val="00C50F80"/>
    <w:rsid w:val="00C52516"/>
    <w:rsid w:val="00C52B3F"/>
    <w:rsid w:val="00C56AEE"/>
    <w:rsid w:val="00C56EDB"/>
    <w:rsid w:val="00C574ED"/>
    <w:rsid w:val="00C62AB9"/>
    <w:rsid w:val="00C6396B"/>
    <w:rsid w:val="00C63DA1"/>
    <w:rsid w:val="00C6421F"/>
    <w:rsid w:val="00C679D5"/>
    <w:rsid w:val="00C725F8"/>
    <w:rsid w:val="00C72AAA"/>
    <w:rsid w:val="00C72EB2"/>
    <w:rsid w:val="00C731AA"/>
    <w:rsid w:val="00C739CF"/>
    <w:rsid w:val="00C74C54"/>
    <w:rsid w:val="00C805F0"/>
    <w:rsid w:val="00C812D1"/>
    <w:rsid w:val="00C834C1"/>
    <w:rsid w:val="00C837E6"/>
    <w:rsid w:val="00C868F5"/>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E3E"/>
    <w:rsid w:val="00C9493D"/>
    <w:rsid w:val="00C95117"/>
    <w:rsid w:val="00C95900"/>
    <w:rsid w:val="00C95914"/>
    <w:rsid w:val="00CA01B6"/>
    <w:rsid w:val="00CA02E2"/>
    <w:rsid w:val="00CA1415"/>
    <w:rsid w:val="00CA3822"/>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5207"/>
    <w:rsid w:val="00CC5990"/>
    <w:rsid w:val="00CC6D2E"/>
    <w:rsid w:val="00CD03AF"/>
    <w:rsid w:val="00CD1282"/>
    <w:rsid w:val="00CD1BDE"/>
    <w:rsid w:val="00CD2B39"/>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F1968"/>
    <w:rsid w:val="00CF2AE6"/>
    <w:rsid w:val="00CF3F03"/>
    <w:rsid w:val="00CF5B41"/>
    <w:rsid w:val="00D0067F"/>
    <w:rsid w:val="00D01070"/>
    <w:rsid w:val="00D01691"/>
    <w:rsid w:val="00D01A40"/>
    <w:rsid w:val="00D01C07"/>
    <w:rsid w:val="00D0369D"/>
    <w:rsid w:val="00D03A9D"/>
    <w:rsid w:val="00D0575A"/>
    <w:rsid w:val="00D06C82"/>
    <w:rsid w:val="00D10327"/>
    <w:rsid w:val="00D1116A"/>
    <w:rsid w:val="00D12B2A"/>
    <w:rsid w:val="00D134D5"/>
    <w:rsid w:val="00D142CD"/>
    <w:rsid w:val="00D147E6"/>
    <w:rsid w:val="00D21CAB"/>
    <w:rsid w:val="00D247C5"/>
    <w:rsid w:val="00D24840"/>
    <w:rsid w:val="00D25E60"/>
    <w:rsid w:val="00D31B0A"/>
    <w:rsid w:val="00D32982"/>
    <w:rsid w:val="00D33CC4"/>
    <w:rsid w:val="00D33D6F"/>
    <w:rsid w:val="00D34133"/>
    <w:rsid w:val="00D34279"/>
    <w:rsid w:val="00D35F97"/>
    <w:rsid w:val="00D36274"/>
    <w:rsid w:val="00D36C39"/>
    <w:rsid w:val="00D379C8"/>
    <w:rsid w:val="00D40D58"/>
    <w:rsid w:val="00D425CA"/>
    <w:rsid w:val="00D43212"/>
    <w:rsid w:val="00D43FA4"/>
    <w:rsid w:val="00D4448C"/>
    <w:rsid w:val="00D4555E"/>
    <w:rsid w:val="00D46004"/>
    <w:rsid w:val="00D4601C"/>
    <w:rsid w:val="00D46338"/>
    <w:rsid w:val="00D46772"/>
    <w:rsid w:val="00D47530"/>
    <w:rsid w:val="00D47CEC"/>
    <w:rsid w:val="00D51376"/>
    <w:rsid w:val="00D51B3E"/>
    <w:rsid w:val="00D5331D"/>
    <w:rsid w:val="00D55822"/>
    <w:rsid w:val="00D55BC1"/>
    <w:rsid w:val="00D577BC"/>
    <w:rsid w:val="00D61C4B"/>
    <w:rsid w:val="00D61D58"/>
    <w:rsid w:val="00D61FE7"/>
    <w:rsid w:val="00D628CA"/>
    <w:rsid w:val="00D635DC"/>
    <w:rsid w:val="00D641FD"/>
    <w:rsid w:val="00D64FE2"/>
    <w:rsid w:val="00D66212"/>
    <w:rsid w:val="00D66503"/>
    <w:rsid w:val="00D6686E"/>
    <w:rsid w:val="00D7013C"/>
    <w:rsid w:val="00D7050C"/>
    <w:rsid w:val="00D711C6"/>
    <w:rsid w:val="00D735F0"/>
    <w:rsid w:val="00D738DD"/>
    <w:rsid w:val="00D73B3F"/>
    <w:rsid w:val="00D73C9D"/>
    <w:rsid w:val="00D7440B"/>
    <w:rsid w:val="00D753B9"/>
    <w:rsid w:val="00D81304"/>
    <w:rsid w:val="00D81648"/>
    <w:rsid w:val="00D81846"/>
    <w:rsid w:val="00D831DC"/>
    <w:rsid w:val="00D83DAC"/>
    <w:rsid w:val="00D8532B"/>
    <w:rsid w:val="00D86297"/>
    <w:rsid w:val="00D86FC4"/>
    <w:rsid w:val="00D87645"/>
    <w:rsid w:val="00D93D2A"/>
    <w:rsid w:val="00D94B23"/>
    <w:rsid w:val="00D95CC8"/>
    <w:rsid w:val="00D95D13"/>
    <w:rsid w:val="00D97517"/>
    <w:rsid w:val="00D97733"/>
    <w:rsid w:val="00D97895"/>
    <w:rsid w:val="00DA02FA"/>
    <w:rsid w:val="00DA2C8A"/>
    <w:rsid w:val="00DA2EFD"/>
    <w:rsid w:val="00DA6C03"/>
    <w:rsid w:val="00DA76F3"/>
    <w:rsid w:val="00DA7894"/>
    <w:rsid w:val="00DB090F"/>
    <w:rsid w:val="00DB21A9"/>
    <w:rsid w:val="00DB2894"/>
    <w:rsid w:val="00DB386F"/>
    <w:rsid w:val="00DB3B1A"/>
    <w:rsid w:val="00DB67AA"/>
    <w:rsid w:val="00DB698D"/>
    <w:rsid w:val="00DB7709"/>
    <w:rsid w:val="00DB7B28"/>
    <w:rsid w:val="00DB7F4E"/>
    <w:rsid w:val="00DC036C"/>
    <w:rsid w:val="00DC12B8"/>
    <w:rsid w:val="00DC1F18"/>
    <w:rsid w:val="00DC2AD4"/>
    <w:rsid w:val="00DC3139"/>
    <w:rsid w:val="00DC44A9"/>
    <w:rsid w:val="00DC4E0B"/>
    <w:rsid w:val="00DC545A"/>
    <w:rsid w:val="00DC5810"/>
    <w:rsid w:val="00DC6136"/>
    <w:rsid w:val="00DD0316"/>
    <w:rsid w:val="00DD03C2"/>
    <w:rsid w:val="00DD0561"/>
    <w:rsid w:val="00DD0A0C"/>
    <w:rsid w:val="00DD0BAF"/>
    <w:rsid w:val="00DD1320"/>
    <w:rsid w:val="00DD15AF"/>
    <w:rsid w:val="00DD293B"/>
    <w:rsid w:val="00DD2BBF"/>
    <w:rsid w:val="00DD3881"/>
    <w:rsid w:val="00DD466A"/>
    <w:rsid w:val="00DD475C"/>
    <w:rsid w:val="00DD51ED"/>
    <w:rsid w:val="00DD51F4"/>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22F9"/>
    <w:rsid w:val="00DF3BA7"/>
    <w:rsid w:val="00DF3C92"/>
    <w:rsid w:val="00DF566B"/>
    <w:rsid w:val="00DF7197"/>
    <w:rsid w:val="00E00077"/>
    <w:rsid w:val="00E03A5D"/>
    <w:rsid w:val="00E0634C"/>
    <w:rsid w:val="00E07E38"/>
    <w:rsid w:val="00E13EF0"/>
    <w:rsid w:val="00E152F0"/>
    <w:rsid w:val="00E157E8"/>
    <w:rsid w:val="00E15B6A"/>
    <w:rsid w:val="00E15C07"/>
    <w:rsid w:val="00E16B4B"/>
    <w:rsid w:val="00E1751B"/>
    <w:rsid w:val="00E206E2"/>
    <w:rsid w:val="00E21795"/>
    <w:rsid w:val="00E21C01"/>
    <w:rsid w:val="00E23C09"/>
    <w:rsid w:val="00E240A7"/>
    <w:rsid w:val="00E24246"/>
    <w:rsid w:val="00E278BD"/>
    <w:rsid w:val="00E27A99"/>
    <w:rsid w:val="00E27BE2"/>
    <w:rsid w:val="00E31699"/>
    <w:rsid w:val="00E31A8B"/>
    <w:rsid w:val="00E33994"/>
    <w:rsid w:val="00E35182"/>
    <w:rsid w:val="00E353D5"/>
    <w:rsid w:val="00E35413"/>
    <w:rsid w:val="00E35BA9"/>
    <w:rsid w:val="00E35FFD"/>
    <w:rsid w:val="00E373C7"/>
    <w:rsid w:val="00E40333"/>
    <w:rsid w:val="00E4088C"/>
    <w:rsid w:val="00E42BA9"/>
    <w:rsid w:val="00E438F7"/>
    <w:rsid w:val="00E43956"/>
    <w:rsid w:val="00E43F67"/>
    <w:rsid w:val="00E4407F"/>
    <w:rsid w:val="00E4439C"/>
    <w:rsid w:val="00E45DB2"/>
    <w:rsid w:val="00E45E95"/>
    <w:rsid w:val="00E479B1"/>
    <w:rsid w:val="00E50CBE"/>
    <w:rsid w:val="00E5115A"/>
    <w:rsid w:val="00E520DF"/>
    <w:rsid w:val="00E52166"/>
    <w:rsid w:val="00E534F2"/>
    <w:rsid w:val="00E53C41"/>
    <w:rsid w:val="00E5498D"/>
    <w:rsid w:val="00E54BDB"/>
    <w:rsid w:val="00E54D07"/>
    <w:rsid w:val="00E55B03"/>
    <w:rsid w:val="00E55E06"/>
    <w:rsid w:val="00E5653A"/>
    <w:rsid w:val="00E56B1F"/>
    <w:rsid w:val="00E57599"/>
    <w:rsid w:val="00E57D2F"/>
    <w:rsid w:val="00E6139F"/>
    <w:rsid w:val="00E6443D"/>
    <w:rsid w:val="00E64853"/>
    <w:rsid w:val="00E64AE1"/>
    <w:rsid w:val="00E65F60"/>
    <w:rsid w:val="00E667B7"/>
    <w:rsid w:val="00E667DF"/>
    <w:rsid w:val="00E723B9"/>
    <w:rsid w:val="00E72798"/>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91569"/>
    <w:rsid w:val="00E9242C"/>
    <w:rsid w:val="00E93765"/>
    <w:rsid w:val="00E93AF7"/>
    <w:rsid w:val="00E94779"/>
    <w:rsid w:val="00E94B85"/>
    <w:rsid w:val="00E96AB8"/>
    <w:rsid w:val="00E9731E"/>
    <w:rsid w:val="00E975CD"/>
    <w:rsid w:val="00E97944"/>
    <w:rsid w:val="00EA1194"/>
    <w:rsid w:val="00EA12A6"/>
    <w:rsid w:val="00EA175C"/>
    <w:rsid w:val="00EA1963"/>
    <w:rsid w:val="00EA1EF5"/>
    <w:rsid w:val="00EA21F5"/>
    <w:rsid w:val="00EA233B"/>
    <w:rsid w:val="00EA236C"/>
    <w:rsid w:val="00EA2376"/>
    <w:rsid w:val="00EA2520"/>
    <w:rsid w:val="00EA32C2"/>
    <w:rsid w:val="00EA4FA4"/>
    <w:rsid w:val="00EA5065"/>
    <w:rsid w:val="00EA6164"/>
    <w:rsid w:val="00EB0FBD"/>
    <w:rsid w:val="00EB1D61"/>
    <w:rsid w:val="00EB216D"/>
    <w:rsid w:val="00EB275E"/>
    <w:rsid w:val="00EB3FD2"/>
    <w:rsid w:val="00EB4AD9"/>
    <w:rsid w:val="00EB5112"/>
    <w:rsid w:val="00EB5F26"/>
    <w:rsid w:val="00EB6D20"/>
    <w:rsid w:val="00EB732E"/>
    <w:rsid w:val="00EC11B0"/>
    <w:rsid w:val="00EC1D32"/>
    <w:rsid w:val="00EC214E"/>
    <w:rsid w:val="00EC2AA3"/>
    <w:rsid w:val="00EC3A96"/>
    <w:rsid w:val="00EC3ACE"/>
    <w:rsid w:val="00EC66A6"/>
    <w:rsid w:val="00EC7055"/>
    <w:rsid w:val="00EC779E"/>
    <w:rsid w:val="00EC7AF0"/>
    <w:rsid w:val="00ED026F"/>
    <w:rsid w:val="00ED0938"/>
    <w:rsid w:val="00ED1022"/>
    <w:rsid w:val="00ED3979"/>
    <w:rsid w:val="00ED50D9"/>
    <w:rsid w:val="00ED6460"/>
    <w:rsid w:val="00ED6878"/>
    <w:rsid w:val="00EE0A35"/>
    <w:rsid w:val="00EE13FE"/>
    <w:rsid w:val="00EE234B"/>
    <w:rsid w:val="00EE28B7"/>
    <w:rsid w:val="00EE317F"/>
    <w:rsid w:val="00EE388E"/>
    <w:rsid w:val="00EE4AF5"/>
    <w:rsid w:val="00EE4E54"/>
    <w:rsid w:val="00EE588C"/>
    <w:rsid w:val="00EE5A87"/>
    <w:rsid w:val="00EE652E"/>
    <w:rsid w:val="00EE78C5"/>
    <w:rsid w:val="00EF0CEC"/>
    <w:rsid w:val="00EF11E3"/>
    <w:rsid w:val="00EF4A5B"/>
    <w:rsid w:val="00EF4D02"/>
    <w:rsid w:val="00EF4FC0"/>
    <w:rsid w:val="00EF60FC"/>
    <w:rsid w:val="00EF6A59"/>
    <w:rsid w:val="00EF6BBF"/>
    <w:rsid w:val="00F00959"/>
    <w:rsid w:val="00F01720"/>
    <w:rsid w:val="00F021B0"/>
    <w:rsid w:val="00F02837"/>
    <w:rsid w:val="00F0353D"/>
    <w:rsid w:val="00F04ED2"/>
    <w:rsid w:val="00F0697D"/>
    <w:rsid w:val="00F06987"/>
    <w:rsid w:val="00F111DA"/>
    <w:rsid w:val="00F11564"/>
    <w:rsid w:val="00F12D2C"/>
    <w:rsid w:val="00F1307C"/>
    <w:rsid w:val="00F14D0E"/>
    <w:rsid w:val="00F176E4"/>
    <w:rsid w:val="00F17C2F"/>
    <w:rsid w:val="00F204CA"/>
    <w:rsid w:val="00F218B7"/>
    <w:rsid w:val="00F23A43"/>
    <w:rsid w:val="00F24735"/>
    <w:rsid w:val="00F24BCC"/>
    <w:rsid w:val="00F27611"/>
    <w:rsid w:val="00F306CB"/>
    <w:rsid w:val="00F3113A"/>
    <w:rsid w:val="00F32617"/>
    <w:rsid w:val="00F34E07"/>
    <w:rsid w:val="00F34E31"/>
    <w:rsid w:val="00F352A8"/>
    <w:rsid w:val="00F35507"/>
    <w:rsid w:val="00F41120"/>
    <w:rsid w:val="00F41981"/>
    <w:rsid w:val="00F41D96"/>
    <w:rsid w:val="00F42EB2"/>
    <w:rsid w:val="00F43AFC"/>
    <w:rsid w:val="00F44147"/>
    <w:rsid w:val="00F4450F"/>
    <w:rsid w:val="00F44F9B"/>
    <w:rsid w:val="00F45F01"/>
    <w:rsid w:val="00F4634D"/>
    <w:rsid w:val="00F47056"/>
    <w:rsid w:val="00F4727D"/>
    <w:rsid w:val="00F50EFC"/>
    <w:rsid w:val="00F51AF5"/>
    <w:rsid w:val="00F51BF8"/>
    <w:rsid w:val="00F52D04"/>
    <w:rsid w:val="00F52D8F"/>
    <w:rsid w:val="00F53A40"/>
    <w:rsid w:val="00F541ED"/>
    <w:rsid w:val="00F56BBF"/>
    <w:rsid w:val="00F56CB2"/>
    <w:rsid w:val="00F573A4"/>
    <w:rsid w:val="00F57B24"/>
    <w:rsid w:val="00F603FB"/>
    <w:rsid w:val="00F6057B"/>
    <w:rsid w:val="00F65C63"/>
    <w:rsid w:val="00F66EB1"/>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16E8"/>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CF5"/>
    <w:rsid w:val="00FA6529"/>
    <w:rsid w:val="00FA6847"/>
    <w:rsid w:val="00FA6F16"/>
    <w:rsid w:val="00FB0845"/>
    <w:rsid w:val="00FB24FC"/>
    <w:rsid w:val="00FB321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3EC"/>
    <w:rsid w:val="00FC39CC"/>
    <w:rsid w:val="00FC4232"/>
    <w:rsid w:val="00FC44C6"/>
    <w:rsid w:val="00FC5007"/>
    <w:rsid w:val="00FC517E"/>
    <w:rsid w:val="00FC5E74"/>
    <w:rsid w:val="00FC671B"/>
    <w:rsid w:val="00FD1CCD"/>
    <w:rsid w:val="00FD2409"/>
    <w:rsid w:val="00FD2BFA"/>
    <w:rsid w:val="00FD2DD1"/>
    <w:rsid w:val="00FD2DD8"/>
    <w:rsid w:val="00FD4421"/>
    <w:rsid w:val="00FD46A9"/>
    <w:rsid w:val="00FD4766"/>
    <w:rsid w:val="00FD7A33"/>
    <w:rsid w:val="00FE1129"/>
    <w:rsid w:val="00FE1208"/>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basedOn w:val="Normaallaad"/>
    <w:rsid w:val="00DD3881"/>
    <w:pPr>
      <w:suppressAutoHyphens w:val="0"/>
      <w:autoSpaceDE w:val="0"/>
      <w:autoSpaceDN w:val="0"/>
      <w:jc w:val="both"/>
    </w:pPr>
    <w:rPr>
      <w:rFonts w:eastAsiaTheme="minorHAnsi"/>
      <w:color w:val="000000"/>
      <w:lang w:eastAsia="en-US"/>
    </w:rPr>
  </w:style>
  <w:style w:type="character" w:customStyle="1" w:styleId="LoendilikMrk">
    <w:name w:val="Loendi lõik Märk"/>
    <w:aliases w:val="Mummuga loetelu Märk,Loendi l›ik Märk"/>
    <w:link w:val="Loendilik"/>
    <w:uiPriority w:val="34"/>
    <w:locked/>
    <w:rsid w:val="00DD3881"/>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nn.raav@rmk.ee" TargetMode="External"/><Relationship Id="rId5" Type="http://schemas.openxmlformats.org/officeDocument/2006/relationships/webSettings" Target="webSettings.xml"/><Relationship Id="rId10" Type="http://schemas.openxmlformats.org/officeDocument/2006/relationships/hyperlink" Target="mailto:enn.raav@rmk.ee" TargetMode="External"/><Relationship Id="rId4" Type="http://schemas.openxmlformats.org/officeDocument/2006/relationships/settings" Target="settings.xml"/><Relationship Id="rId9" Type="http://schemas.openxmlformats.org/officeDocument/2006/relationships/hyperlink" Target="https://riigihanked.riik.ee" TargetMode="Externa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2869</Words>
  <Characters>16354</Characters>
  <Application>Microsoft Office Word</Application>
  <DocSecurity>0</DocSecurity>
  <Lines>136</Lines>
  <Paragraphs>38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19185</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31</cp:revision>
  <cp:lastPrinted>2009-10-14T12:22:00Z</cp:lastPrinted>
  <dcterms:created xsi:type="dcterms:W3CDTF">2023-04-25T07:38:00Z</dcterms:created>
  <dcterms:modified xsi:type="dcterms:W3CDTF">2023-05-03T08:20:00Z</dcterms:modified>
</cp:coreProperties>
</file>